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D576" w14:textId="65BA1C32" w:rsidR="00D03088" w:rsidRPr="0080423D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80423D">
        <w:rPr>
          <w:rFonts w:ascii="Arial" w:hAnsi="Arial" w:cs="Arial"/>
          <w:b/>
          <w:bCs/>
        </w:rPr>
        <w:t>ANEXO V</w:t>
      </w:r>
    </w:p>
    <w:p w14:paraId="28D10655" w14:textId="25A52E7A" w:rsidR="00D03088" w:rsidRPr="0080423D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80423D">
        <w:rPr>
          <w:rFonts w:ascii="Arial" w:hAnsi="Arial" w:cs="Arial"/>
          <w:b/>
          <w:bCs/>
        </w:rPr>
        <w:t xml:space="preserve">PREGÃO </w:t>
      </w:r>
      <w:r w:rsidRPr="000706A1">
        <w:rPr>
          <w:rFonts w:ascii="Arial" w:hAnsi="Arial" w:cs="Arial"/>
          <w:b/>
          <w:bCs/>
        </w:rPr>
        <w:t xml:space="preserve">ELETRÔNICO Nº </w:t>
      </w:r>
      <w:r w:rsidR="000706A1" w:rsidRPr="000706A1">
        <w:rPr>
          <w:rFonts w:ascii="Arial" w:hAnsi="Arial" w:cs="Arial"/>
          <w:b/>
          <w:bCs/>
        </w:rPr>
        <w:t>1</w:t>
      </w:r>
      <w:r w:rsidR="00D00B6A">
        <w:rPr>
          <w:rFonts w:ascii="Arial" w:hAnsi="Arial" w:cs="Arial"/>
          <w:b/>
          <w:bCs/>
        </w:rPr>
        <w:t>2</w:t>
      </w:r>
      <w:r w:rsidR="00941F1D">
        <w:rPr>
          <w:rFonts w:ascii="Arial" w:hAnsi="Arial" w:cs="Arial"/>
          <w:b/>
          <w:bCs/>
        </w:rPr>
        <w:t>2</w:t>
      </w:r>
      <w:r w:rsidR="000706A1" w:rsidRPr="000706A1">
        <w:rPr>
          <w:rFonts w:ascii="Arial" w:hAnsi="Arial" w:cs="Arial"/>
          <w:b/>
          <w:bCs/>
        </w:rPr>
        <w:t>/2023</w:t>
      </w:r>
    </w:p>
    <w:p w14:paraId="75ECA505" w14:textId="307096DF" w:rsidR="00D03088" w:rsidRPr="0080423D" w:rsidRDefault="00D03088" w:rsidP="006A6755">
      <w:pPr>
        <w:pStyle w:val="Corpodetexto"/>
        <w:spacing w:after="120" w:line="360" w:lineRule="auto"/>
        <w:jc w:val="center"/>
        <w:rPr>
          <w:rFonts w:ascii="Arial" w:hAnsi="Arial" w:cs="Arial"/>
          <w:b/>
          <w:bCs/>
        </w:rPr>
      </w:pPr>
      <w:r w:rsidRPr="0080423D">
        <w:rPr>
          <w:rFonts w:ascii="Arial" w:hAnsi="Arial" w:cs="Arial"/>
          <w:b/>
          <w:bCs/>
        </w:rPr>
        <w:t>MINUTA D</w:t>
      </w:r>
      <w:r w:rsidR="004F088D" w:rsidRPr="0080423D">
        <w:rPr>
          <w:rFonts w:ascii="Arial" w:hAnsi="Arial" w:cs="Arial"/>
          <w:b/>
          <w:bCs/>
        </w:rPr>
        <w:t>E</w:t>
      </w:r>
      <w:r w:rsidRPr="0080423D">
        <w:rPr>
          <w:rFonts w:ascii="Arial" w:hAnsi="Arial" w:cs="Arial"/>
          <w:b/>
          <w:bCs/>
        </w:rPr>
        <w:t xml:space="preserve"> ATA DE REGISTRO DE PREÇOS</w:t>
      </w:r>
      <w:r w:rsidR="004106B7" w:rsidRPr="0080423D">
        <w:rPr>
          <w:rFonts w:ascii="Arial" w:hAnsi="Arial" w:cs="Arial"/>
          <w:b/>
          <w:bCs/>
        </w:rPr>
        <w:t xml:space="preserve"> </w:t>
      </w:r>
    </w:p>
    <w:p w14:paraId="4B123073" w14:textId="77777777" w:rsidR="00033DF7" w:rsidRPr="00AB164D" w:rsidRDefault="00033DF7" w:rsidP="006A6755">
      <w:pPr>
        <w:pStyle w:val="Corpodetexto"/>
        <w:spacing w:after="120" w:line="360" w:lineRule="auto"/>
        <w:jc w:val="center"/>
        <w:rPr>
          <w:rFonts w:ascii="Arial" w:hAnsi="Arial" w:cs="Arial"/>
        </w:rPr>
      </w:pPr>
    </w:p>
    <w:p w14:paraId="4F7E92A9" w14:textId="3613A325" w:rsidR="008D0D8E" w:rsidRPr="008D0D8E" w:rsidRDefault="008D0D8E" w:rsidP="004946A6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hAnsi="Arial" w:cs="Arial"/>
          <w:w w:val="115"/>
          <w:lang w:val="pt-BR"/>
        </w:rPr>
      </w:pPr>
      <w:r w:rsidRPr="008D0D8E">
        <w:rPr>
          <w:rFonts w:ascii="Arial" w:hAnsi="Arial" w:cs="Arial"/>
          <w:w w:val="115"/>
          <w:lang w:val="pt-BR"/>
        </w:rPr>
        <w:t>O</w:t>
      </w:r>
      <w:r>
        <w:rPr>
          <w:rFonts w:ascii="Arial" w:hAnsi="Arial" w:cs="Arial"/>
          <w:w w:val="115"/>
          <w:lang w:val="pt-BR"/>
        </w:rPr>
        <w:t xml:space="preserve"> </w:t>
      </w:r>
      <w:r w:rsidRPr="00F0117C">
        <w:rPr>
          <w:rFonts w:ascii="Arial" w:hAnsi="Arial" w:cs="Arial"/>
          <w:b/>
          <w:bCs/>
          <w:w w:val="115"/>
        </w:rPr>
        <w:t>MUNICÍPIO DE NOVA FRIBURGO</w:t>
      </w:r>
      <w:r>
        <w:rPr>
          <w:rFonts w:ascii="Arial" w:hAnsi="Arial" w:cs="Arial"/>
          <w:b/>
          <w:bCs/>
          <w:w w:val="115"/>
        </w:rPr>
        <w:t xml:space="preserve"> </w:t>
      </w:r>
      <w:r w:rsidRPr="008D0D8E">
        <w:rPr>
          <w:rFonts w:ascii="Arial" w:hAnsi="Arial" w:cs="Arial"/>
          <w:w w:val="115"/>
          <w:lang w:val="pt-BR"/>
        </w:rPr>
        <w:t xml:space="preserve">com sede </w:t>
      </w:r>
      <w:r>
        <w:rPr>
          <w:rFonts w:ascii="Arial" w:hAnsi="Arial" w:cs="Arial"/>
          <w:w w:val="115"/>
          <w:lang w:val="pt-BR"/>
        </w:rPr>
        <w:t>na Avenida Alberto Braune, 225 - Centro</w:t>
      </w:r>
      <w:r w:rsidRPr="008D0D8E">
        <w:rPr>
          <w:rFonts w:ascii="Arial" w:hAnsi="Arial" w:cs="Arial"/>
          <w:w w:val="115"/>
          <w:lang w:val="pt-BR"/>
        </w:rPr>
        <w:t xml:space="preserve">, na cidade de </w:t>
      </w:r>
      <w:r>
        <w:rPr>
          <w:rFonts w:ascii="Arial" w:hAnsi="Arial" w:cs="Arial"/>
          <w:w w:val="115"/>
          <w:lang w:val="pt-BR"/>
        </w:rPr>
        <w:t>Nova Friburgo</w:t>
      </w:r>
      <w:r w:rsidR="004025E1">
        <w:rPr>
          <w:rFonts w:ascii="Arial" w:hAnsi="Arial" w:cs="Arial"/>
          <w:w w:val="115"/>
          <w:lang w:val="pt-BR"/>
        </w:rPr>
        <w:t xml:space="preserve"> - RJ</w:t>
      </w:r>
      <w:r w:rsidRPr="008D0D8E">
        <w:rPr>
          <w:rFonts w:ascii="Arial" w:hAnsi="Arial" w:cs="Arial"/>
          <w:w w:val="115"/>
          <w:lang w:val="pt-BR"/>
        </w:rPr>
        <w:t xml:space="preserve">, inscrito(a) no CNPJ/MF sob o nº </w:t>
      </w:r>
      <w:r w:rsidRPr="008D0D8E">
        <w:rPr>
          <w:rFonts w:ascii="Arial" w:hAnsi="Arial" w:cs="Arial"/>
          <w:w w:val="115"/>
        </w:rPr>
        <w:t>28.606.630/0001-23</w:t>
      </w:r>
      <w:r w:rsidRPr="008D0D8E">
        <w:rPr>
          <w:rFonts w:ascii="Arial" w:hAnsi="Arial" w:cs="Arial"/>
          <w:w w:val="115"/>
          <w:lang w:val="pt-BR"/>
        </w:rPr>
        <w:t>, considerando o julgamento da licitação na modalidade de pregão, na forma eletrônica, para REGISTRO DE PREÇOS</w:t>
      </w:r>
      <w:r w:rsidR="004946A6">
        <w:rPr>
          <w:rFonts w:ascii="Arial" w:hAnsi="Arial" w:cs="Arial"/>
          <w:w w:val="115"/>
          <w:lang w:val="pt-BR"/>
        </w:rPr>
        <w:t xml:space="preserve">, </w:t>
      </w:r>
      <w:r w:rsidRPr="008D0D8E">
        <w:rPr>
          <w:rFonts w:ascii="Arial" w:hAnsi="Arial" w:cs="Arial"/>
          <w:w w:val="115"/>
          <w:lang w:val="pt-BR"/>
        </w:rPr>
        <w:t xml:space="preserve">processo administrativo n.º </w:t>
      </w:r>
      <w:r w:rsidR="000706A1">
        <w:rPr>
          <w:rFonts w:ascii="Arial" w:hAnsi="Arial" w:cs="Arial"/>
          <w:w w:val="115"/>
          <w:lang w:val="pt-BR"/>
        </w:rPr>
        <w:t>7</w:t>
      </w:r>
      <w:r w:rsidR="00D00B6A">
        <w:rPr>
          <w:rFonts w:ascii="Arial" w:hAnsi="Arial" w:cs="Arial"/>
          <w:w w:val="115"/>
          <w:lang w:val="pt-BR"/>
        </w:rPr>
        <w:t>484</w:t>
      </w:r>
      <w:r w:rsidR="000706A1">
        <w:rPr>
          <w:rFonts w:ascii="Arial" w:hAnsi="Arial" w:cs="Arial"/>
          <w:w w:val="115"/>
          <w:lang w:val="pt-BR"/>
        </w:rPr>
        <w:t>/2023</w:t>
      </w:r>
      <w:r w:rsidRPr="008D0D8E">
        <w:rPr>
          <w:rFonts w:ascii="Arial" w:hAnsi="Arial" w:cs="Arial"/>
          <w:w w:val="115"/>
          <w:lang w:val="pt-BR"/>
        </w:rPr>
        <w:t xml:space="preserve">, RESOLVE registrar os preços da(s)  empresa(s) indicada(s) e qualificada(s) nesta ATA, de acordo com a classificação por ela(s) alcançada(s), atendendo as condições previstas no edital, sujeitando-se as partes às normas constantes na Lei nº </w:t>
      </w:r>
      <w:r w:rsidR="00587920">
        <w:rPr>
          <w:rFonts w:ascii="Arial" w:hAnsi="Arial" w:cs="Arial"/>
          <w:w w:val="115"/>
          <w:lang w:val="pt-BR"/>
        </w:rPr>
        <w:t>14.133</w:t>
      </w:r>
      <w:r w:rsidRPr="008D0D8E">
        <w:rPr>
          <w:rFonts w:ascii="Arial" w:hAnsi="Arial" w:cs="Arial"/>
          <w:w w:val="115"/>
          <w:lang w:val="pt-BR"/>
        </w:rPr>
        <w:t xml:space="preserve">, de </w:t>
      </w:r>
      <w:r w:rsidR="00587920">
        <w:rPr>
          <w:rFonts w:ascii="Arial" w:hAnsi="Arial" w:cs="Arial"/>
          <w:w w:val="115"/>
          <w:lang w:val="pt-BR"/>
        </w:rPr>
        <w:t>01 de abril de 2021</w:t>
      </w:r>
      <w:r w:rsidRPr="008D0D8E">
        <w:rPr>
          <w:rFonts w:ascii="Arial" w:hAnsi="Arial" w:cs="Arial"/>
          <w:w w:val="115"/>
          <w:lang w:val="pt-BR"/>
        </w:rPr>
        <w:t xml:space="preserve"> e suas alterações, no </w:t>
      </w:r>
      <w:r w:rsidR="00587920" w:rsidRPr="00587920">
        <w:rPr>
          <w:rFonts w:ascii="Arial" w:hAnsi="Arial" w:cs="Arial"/>
          <w:w w:val="115"/>
          <w:lang w:val="pt-BR"/>
        </w:rPr>
        <w:t>Decreto Federal nº 11.462, de 31 de março de 2023</w:t>
      </w:r>
      <w:r w:rsidRPr="008D0D8E">
        <w:rPr>
          <w:rFonts w:ascii="Arial" w:hAnsi="Arial" w:cs="Arial"/>
          <w:w w:val="115"/>
          <w:lang w:val="pt-BR"/>
        </w:rPr>
        <w:t>, e em conformidade com as disposições a seguir:</w:t>
      </w:r>
    </w:p>
    <w:p w14:paraId="33FE00B5" w14:textId="77777777" w:rsidR="008D0D8E" w:rsidRPr="008D0D8E" w:rsidRDefault="008D0D8E" w:rsidP="008D0D8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8D0D8E">
        <w:rPr>
          <w:rFonts w:ascii="Arial" w:eastAsia="Azo Sans Lt" w:hAnsi="Arial" w:cs="Arial"/>
          <w:b/>
          <w:bCs/>
          <w:lang w:val="pt-BR"/>
        </w:rPr>
        <w:t>DO OBJETO</w:t>
      </w:r>
    </w:p>
    <w:p w14:paraId="326DEA15" w14:textId="4B8EEA53" w:rsidR="008D0D8E" w:rsidRPr="008D0D8E" w:rsidRDefault="008D0D8E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8D0D8E">
        <w:rPr>
          <w:rFonts w:ascii="Arial" w:eastAsia="Azo Sans Lt" w:hAnsi="Arial" w:cs="Arial"/>
          <w:lang w:val="pt-BR"/>
        </w:rPr>
        <w:t xml:space="preserve">A presente Ata tem por objeto o </w:t>
      </w:r>
      <w:r w:rsidR="00587920" w:rsidRPr="008D0D8E">
        <w:rPr>
          <w:rFonts w:ascii="Arial" w:eastAsia="Azo Sans Lt" w:hAnsi="Arial" w:cs="Arial"/>
          <w:b/>
          <w:bCs/>
          <w:lang w:val="pt-BR"/>
        </w:rPr>
        <w:t>REGISTRO DE PREÇOS</w:t>
      </w:r>
      <w:r w:rsidR="00587920" w:rsidRPr="008D0D8E">
        <w:rPr>
          <w:rFonts w:ascii="Arial" w:eastAsia="Azo Sans Lt" w:hAnsi="Arial" w:cs="Arial"/>
          <w:lang w:val="pt-BR"/>
        </w:rPr>
        <w:t xml:space="preserve"> </w:t>
      </w:r>
      <w:r w:rsidRPr="008D0D8E">
        <w:rPr>
          <w:rFonts w:ascii="Arial" w:eastAsia="Azo Sans Lt" w:hAnsi="Arial" w:cs="Arial"/>
          <w:lang w:val="pt-BR"/>
        </w:rPr>
        <w:t xml:space="preserve">para a eventual aquisição </w:t>
      </w:r>
      <w:r w:rsidR="000706A1" w:rsidRPr="000706A1">
        <w:rPr>
          <w:rFonts w:ascii="Arial" w:eastAsia="Azo Sans Lt" w:hAnsi="Arial" w:cs="Arial"/>
          <w:b/>
          <w:bCs/>
          <w:lang w:val="pt-BR"/>
        </w:rPr>
        <w:t xml:space="preserve">de </w:t>
      </w:r>
      <w:bookmarkStart w:id="0" w:name="_Hlk135219202"/>
      <w:r w:rsidR="00941F1D" w:rsidRPr="00941F1D">
        <w:rPr>
          <w:rFonts w:ascii="Arial" w:eastAsia="Azo Sans Lt" w:hAnsi="Arial" w:cs="Arial"/>
          <w:b/>
          <w:bCs/>
          <w:lang w:val="pt-BR"/>
        </w:rPr>
        <w:t>PÃO CARECA 50 GRAMAS, para atender as necessidades das Secretarias Municipais, Subprefeituras e demais setores da Prefeitura Municipal de Nova Friburgo pelo período de 12 (doze) meses</w:t>
      </w:r>
      <w:bookmarkEnd w:id="0"/>
      <w:r w:rsidR="004B3893" w:rsidRPr="008D0D8E">
        <w:rPr>
          <w:rFonts w:ascii="Arial" w:eastAsia="Azo Sans Lt" w:hAnsi="Arial" w:cs="Arial"/>
          <w:lang w:val="pt-BR"/>
        </w:rPr>
        <w:t xml:space="preserve"> especificado</w:t>
      </w:r>
      <w:r w:rsidRPr="008D0D8E">
        <w:rPr>
          <w:rFonts w:ascii="Arial" w:eastAsia="Azo Sans Lt" w:hAnsi="Arial" w:cs="Arial"/>
          <w:lang w:val="pt-BR"/>
        </w:rPr>
        <w:t xml:space="preserve"> no</w:t>
      </w:r>
      <w:r w:rsidR="00587920">
        <w:rPr>
          <w:rFonts w:ascii="Arial" w:eastAsia="Azo Sans Lt" w:hAnsi="Arial" w:cs="Arial"/>
          <w:lang w:val="pt-BR"/>
        </w:rPr>
        <w:t xml:space="preserve"> </w:t>
      </w:r>
      <w:r w:rsidRPr="008D0D8E">
        <w:rPr>
          <w:rFonts w:ascii="Arial" w:eastAsia="Azo Sans Lt" w:hAnsi="Arial" w:cs="Arial"/>
          <w:lang w:val="pt-BR"/>
        </w:rPr>
        <w:t xml:space="preserve">Termo de Referência, </w:t>
      </w:r>
      <w:r w:rsidR="00587920">
        <w:rPr>
          <w:rFonts w:ascii="Arial" w:eastAsia="Azo Sans Lt" w:hAnsi="Arial" w:cs="Arial"/>
          <w:lang w:val="pt-BR"/>
        </w:rPr>
        <w:t>Anexo I</w:t>
      </w:r>
      <w:r w:rsidRPr="008D0D8E">
        <w:rPr>
          <w:rFonts w:ascii="Arial" w:eastAsia="Azo Sans Lt" w:hAnsi="Arial" w:cs="Arial"/>
          <w:lang w:val="pt-BR"/>
        </w:rPr>
        <w:t xml:space="preserve"> do edital de </w:t>
      </w:r>
      <w:r w:rsidRPr="0011110D">
        <w:rPr>
          <w:rFonts w:ascii="Arial" w:eastAsia="Azo Sans Lt" w:hAnsi="Arial" w:cs="Arial"/>
          <w:b/>
          <w:bCs/>
          <w:i/>
          <w:lang w:val="pt-BR"/>
        </w:rPr>
        <w:t>Pregão</w:t>
      </w:r>
      <w:r w:rsidRPr="0011110D">
        <w:rPr>
          <w:rFonts w:ascii="Arial" w:eastAsia="Azo Sans Lt" w:hAnsi="Arial" w:cs="Arial"/>
          <w:b/>
          <w:bCs/>
          <w:lang w:val="pt-BR"/>
        </w:rPr>
        <w:t xml:space="preserve"> nº</w:t>
      </w:r>
      <w:r w:rsidR="0011110D" w:rsidRPr="0011110D">
        <w:rPr>
          <w:rFonts w:ascii="Arial" w:eastAsia="Azo Sans Lt" w:hAnsi="Arial" w:cs="Arial"/>
          <w:b/>
          <w:bCs/>
          <w:lang w:val="pt-BR"/>
        </w:rPr>
        <w:t>1</w:t>
      </w:r>
      <w:r w:rsidR="00D00B6A">
        <w:rPr>
          <w:rFonts w:ascii="Arial" w:eastAsia="Azo Sans Lt" w:hAnsi="Arial" w:cs="Arial"/>
          <w:b/>
          <w:bCs/>
          <w:lang w:val="pt-BR"/>
        </w:rPr>
        <w:t>2</w:t>
      </w:r>
      <w:r w:rsidR="00941F1D">
        <w:rPr>
          <w:rFonts w:ascii="Arial" w:eastAsia="Azo Sans Lt" w:hAnsi="Arial" w:cs="Arial"/>
          <w:b/>
          <w:bCs/>
          <w:lang w:val="pt-BR"/>
        </w:rPr>
        <w:t>2</w:t>
      </w:r>
      <w:r w:rsidR="0011110D" w:rsidRPr="0011110D">
        <w:rPr>
          <w:rFonts w:ascii="Arial" w:eastAsia="Azo Sans Lt" w:hAnsi="Arial" w:cs="Arial"/>
          <w:b/>
          <w:bCs/>
          <w:lang w:val="pt-BR"/>
        </w:rPr>
        <w:t>/2023</w:t>
      </w:r>
      <w:r w:rsidRPr="0011110D">
        <w:rPr>
          <w:rFonts w:ascii="Arial" w:eastAsia="Azo Sans Lt" w:hAnsi="Arial" w:cs="Arial"/>
          <w:lang w:val="pt-BR"/>
        </w:rPr>
        <w:t>,</w:t>
      </w:r>
      <w:r w:rsidRPr="008D0D8E">
        <w:rPr>
          <w:rFonts w:ascii="Arial" w:eastAsia="Azo Sans Lt" w:hAnsi="Arial" w:cs="Arial"/>
          <w:color w:val="FF0000"/>
          <w:lang w:val="pt-BR"/>
        </w:rPr>
        <w:t xml:space="preserve"> </w:t>
      </w:r>
      <w:r w:rsidRPr="008D0D8E">
        <w:rPr>
          <w:rFonts w:ascii="Arial" w:eastAsia="Azo Sans Lt" w:hAnsi="Arial" w:cs="Arial"/>
          <w:lang w:val="pt-BR"/>
        </w:rPr>
        <w:t>que é parte integrante desta Ata, assim como a proposta vencedora, independentemente de transcrição.</w:t>
      </w:r>
    </w:p>
    <w:p w14:paraId="3A679CFA" w14:textId="77777777" w:rsidR="008D0D8E" w:rsidRDefault="008D0D8E" w:rsidP="00C03D23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rial" w:eastAsia="Azo Sans Lt" w:hAnsi="Arial" w:cs="Arial"/>
        </w:rPr>
      </w:pPr>
    </w:p>
    <w:p w14:paraId="4F0EE783" w14:textId="77777777" w:rsidR="008D0D8E" w:rsidRPr="008D0D8E" w:rsidRDefault="008D0D8E" w:rsidP="008D0D8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lang w:val="pt-BR"/>
        </w:rPr>
      </w:pPr>
      <w:r w:rsidRPr="008D0D8E">
        <w:rPr>
          <w:rFonts w:ascii="Arial" w:eastAsia="Azo Sans Lt" w:hAnsi="Arial" w:cs="Arial"/>
          <w:b/>
          <w:bCs/>
          <w:lang w:val="pt-BR"/>
        </w:rPr>
        <w:t>DOS PREÇOS, ESPECIFICAÇÕES E QUANTITATIVOS</w:t>
      </w:r>
    </w:p>
    <w:p w14:paraId="09D4653C" w14:textId="77777777" w:rsidR="008D0D8E" w:rsidRPr="008D0D8E" w:rsidRDefault="008D0D8E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8D0D8E">
        <w:rPr>
          <w:rFonts w:ascii="Arial" w:eastAsia="Azo Sans Lt" w:hAnsi="Arial" w:cs="Arial"/>
          <w:lang w:val="pt-BR"/>
        </w:rPr>
        <w:t xml:space="preserve">O preço registrado, as especificações do objeto, a quantidade, fornecedor(es) e as demais condições ofertadas na(s) proposta(s) são as que seguem: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1861"/>
        <w:gridCol w:w="1992"/>
        <w:gridCol w:w="979"/>
        <w:gridCol w:w="755"/>
        <w:gridCol w:w="830"/>
        <w:gridCol w:w="1233"/>
        <w:gridCol w:w="1302"/>
      </w:tblGrid>
      <w:tr w:rsidR="004F088D" w:rsidRPr="004946A6" w14:paraId="27403303" w14:textId="77777777" w:rsidTr="004946A6">
        <w:trPr>
          <w:trHeight w:val="347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B7AEA08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ITEM </w:t>
            </w: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F534A78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Nº DO REGISTO </w:t>
            </w:r>
          </w:p>
          <w:p w14:paraId="56B05023" w14:textId="51FCFDC9" w:rsidR="004F088D" w:rsidRPr="004946A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MS/ANVISA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7135A2" w14:textId="78BF1C5F" w:rsidR="004F088D" w:rsidRPr="004946A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ESPECIFICAÇÃO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236417" w14:textId="1E5E8C2A" w:rsidR="004F088D" w:rsidRPr="004946A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MARCA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FC390D6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UNID. 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C982A59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QTDE.</w:t>
            </w:r>
          </w:p>
        </w:tc>
        <w:tc>
          <w:tcPr>
            <w:tcW w:w="1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49D728D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PREÇO</w:t>
            </w:r>
          </w:p>
        </w:tc>
      </w:tr>
      <w:tr w:rsidR="00A136AA" w:rsidRPr="004946A6" w14:paraId="4F850651" w14:textId="77777777" w:rsidTr="004946A6">
        <w:trPr>
          <w:trHeight w:val="425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4F1BEDF" w14:textId="77777777" w:rsidR="004F088D" w:rsidRPr="004946A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FA134B" w14:textId="77777777" w:rsidR="004F088D" w:rsidRPr="004946A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934677A" w14:textId="44FF30A5" w:rsidR="004F088D" w:rsidRPr="004946A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A726D77" w14:textId="77777777" w:rsidR="004F088D" w:rsidRPr="004946A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2DE4645" w14:textId="77777777" w:rsidR="004F088D" w:rsidRPr="004946A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43AAF50" w14:textId="77777777" w:rsidR="004F088D" w:rsidRPr="004946A6" w:rsidRDefault="004F088D" w:rsidP="00771DFB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A647FC7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UNITÁRIO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86EED4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TOTAL</w:t>
            </w:r>
          </w:p>
        </w:tc>
      </w:tr>
      <w:tr w:rsidR="00AB164D" w:rsidRPr="004946A6" w14:paraId="09128561" w14:textId="77777777" w:rsidTr="004946A6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4052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46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3CC47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5D09" w14:textId="70C2E68E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F48A" w14:textId="77777777" w:rsidR="004F088D" w:rsidRPr="004946A6" w:rsidRDefault="004F088D" w:rsidP="00771D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3CE8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63E7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63AB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6D4B" w14:textId="77777777" w:rsidR="004F088D" w:rsidRPr="004946A6" w:rsidRDefault="004F088D" w:rsidP="00771D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164D" w:rsidRPr="004946A6" w14:paraId="0D78B9B4" w14:textId="77777777" w:rsidTr="004946A6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9762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46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5025D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234679" w14:textId="1290687B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534873" w14:textId="77777777" w:rsidR="004F088D" w:rsidRPr="004946A6" w:rsidRDefault="004F088D" w:rsidP="00771D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0F6254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28C7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223A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ECCEF" w14:textId="77777777" w:rsidR="004F088D" w:rsidRPr="004946A6" w:rsidRDefault="004F088D" w:rsidP="00771D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164D" w:rsidRPr="004946A6" w14:paraId="058A7AB9" w14:textId="77777777" w:rsidTr="004946A6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8EFCD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46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B2729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47B45" w14:textId="60387C73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49B9D7" w14:textId="77777777" w:rsidR="004F088D" w:rsidRPr="004946A6" w:rsidRDefault="004F088D" w:rsidP="00771D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6B5AA6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181B9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73DF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BE76F" w14:textId="77777777" w:rsidR="004F088D" w:rsidRPr="004946A6" w:rsidRDefault="004F088D" w:rsidP="00771D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164D" w:rsidRPr="004946A6" w14:paraId="7EE3D75D" w14:textId="77777777" w:rsidTr="004946A6">
        <w:trPr>
          <w:trHeight w:val="7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C62D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46A6"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033D7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C98451" w14:textId="30EA3280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E5D457" w14:textId="77777777" w:rsidR="004F088D" w:rsidRPr="004946A6" w:rsidRDefault="004F088D" w:rsidP="00771D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10014D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E8578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23AA" w14:textId="77777777" w:rsidR="004F088D" w:rsidRPr="004946A6" w:rsidRDefault="004F088D" w:rsidP="00771D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FDC8" w14:textId="77777777" w:rsidR="004F088D" w:rsidRPr="004946A6" w:rsidRDefault="004F088D" w:rsidP="00771D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36AA" w:rsidRPr="004946A6" w14:paraId="03B26841" w14:textId="77777777" w:rsidTr="004946A6">
        <w:trPr>
          <w:trHeight w:val="714"/>
        </w:trPr>
        <w:tc>
          <w:tcPr>
            <w:tcW w:w="4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</w:tcPr>
          <w:p w14:paraId="05CA18B4" w14:textId="53F182B1" w:rsidR="00A136AA" w:rsidRPr="004946A6" w:rsidRDefault="00A136AA" w:rsidP="00771DF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REGISTRADO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5226611" w14:textId="77777777" w:rsidR="00A136AA" w:rsidRPr="004946A6" w:rsidRDefault="00A136AA" w:rsidP="00771DF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946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0278DD7A" w14:textId="03330052" w:rsidR="00587920" w:rsidRPr="00587920" w:rsidRDefault="00587920" w:rsidP="00587920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87920">
        <w:rPr>
          <w:rFonts w:ascii="Arial" w:eastAsia="Azo Sans Lt" w:hAnsi="Arial" w:cs="Arial"/>
          <w:b/>
          <w:bCs/>
          <w:lang w:val="pt-BR"/>
        </w:rPr>
        <w:t xml:space="preserve">ÓRGÃO(S) GERENCIADOR </w:t>
      </w:r>
      <w:r w:rsidR="00AE40AF" w:rsidRPr="00587920">
        <w:rPr>
          <w:rFonts w:ascii="Arial" w:eastAsia="Azo Sans Lt" w:hAnsi="Arial" w:cs="Arial"/>
          <w:b/>
          <w:bCs/>
          <w:lang w:val="pt-BR"/>
        </w:rPr>
        <w:t>E PARTICIPANTE</w:t>
      </w:r>
      <w:r w:rsidRPr="00587920">
        <w:rPr>
          <w:rFonts w:ascii="Arial" w:eastAsia="Azo Sans Lt" w:hAnsi="Arial" w:cs="Arial"/>
          <w:b/>
          <w:bCs/>
          <w:lang w:val="pt-BR"/>
        </w:rPr>
        <w:t>(S)</w:t>
      </w:r>
    </w:p>
    <w:p w14:paraId="71D5531B" w14:textId="3766D623" w:rsidR="00587920" w:rsidRPr="00AE40AF" w:rsidRDefault="00587920" w:rsidP="003C37D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AE40AF">
        <w:rPr>
          <w:rFonts w:ascii="Arial" w:eastAsia="Azo Sans Lt" w:hAnsi="Arial" w:cs="Arial"/>
          <w:lang w:val="pt-BR"/>
        </w:rPr>
        <w:t xml:space="preserve">O órgão gerenciador será </w:t>
      </w:r>
      <w:r w:rsidR="00AE40AF">
        <w:rPr>
          <w:rFonts w:ascii="Arial" w:eastAsia="Azo Sans Lt" w:hAnsi="Arial" w:cs="Arial"/>
          <w:lang w:val="pt-BR"/>
        </w:rPr>
        <w:t xml:space="preserve">a Secretaria Municipal de </w:t>
      </w:r>
      <w:r w:rsidR="00941F1D">
        <w:rPr>
          <w:rFonts w:ascii="Arial" w:eastAsia="Azo Sans Lt" w:hAnsi="Arial" w:cs="Arial"/>
          <w:lang w:val="pt-BR"/>
        </w:rPr>
        <w:t>Serviços Públicos</w:t>
      </w:r>
      <w:r w:rsidR="00AE40AF">
        <w:rPr>
          <w:rFonts w:ascii="Arial" w:eastAsia="Azo Sans Lt" w:hAnsi="Arial" w:cs="Arial"/>
          <w:lang w:val="pt-BR"/>
        </w:rPr>
        <w:t>.</w:t>
      </w:r>
    </w:p>
    <w:p w14:paraId="4FC1ED36" w14:textId="290E561F" w:rsidR="004A60DF" w:rsidRPr="00587920" w:rsidRDefault="004A60DF" w:rsidP="00587920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87920">
        <w:rPr>
          <w:rFonts w:ascii="Arial" w:eastAsia="Azo Sans Lt" w:hAnsi="Arial" w:cs="Arial"/>
          <w:b/>
          <w:bCs/>
          <w:lang w:val="pt-BR"/>
        </w:rPr>
        <w:t xml:space="preserve">DA ADESÃO À ATA DE REGISTRO DE PREÇOS </w:t>
      </w:r>
    </w:p>
    <w:p w14:paraId="5DB610FA" w14:textId="233B219F" w:rsidR="004A60DF" w:rsidRDefault="00DD35BD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587920">
        <w:rPr>
          <w:rFonts w:ascii="Arial" w:eastAsia="Azo Sans Lt" w:hAnsi="Arial" w:cs="Arial"/>
          <w:lang w:val="pt-BR"/>
        </w:rPr>
        <w:t xml:space="preserve"> - </w:t>
      </w:r>
      <w:r w:rsidR="004A60DF" w:rsidRPr="00587920">
        <w:rPr>
          <w:rFonts w:ascii="Arial" w:eastAsia="Azo Sans Lt" w:hAnsi="Arial" w:cs="Arial"/>
          <w:lang w:val="pt-BR"/>
        </w:rPr>
        <w:t>Não será admitida a adesão à ata de registro de preços decorrente desta licitação.</w:t>
      </w:r>
    </w:p>
    <w:p w14:paraId="2CB627EE" w14:textId="3E83681A" w:rsidR="0009398B" w:rsidRPr="00587920" w:rsidRDefault="00534467" w:rsidP="00587920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587920">
        <w:rPr>
          <w:rFonts w:ascii="Arial" w:eastAsia="Azo Sans Lt" w:hAnsi="Arial" w:cs="Arial"/>
          <w:b/>
          <w:bCs/>
          <w:lang w:val="pt-BR"/>
        </w:rPr>
        <w:t>VIGÊNCIA DA ATA DE</w:t>
      </w:r>
      <w:r w:rsidR="00A64CAD" w:rsidRPr="00587920">
        <w:rPr>
          <w:rFonts w:ascii="Arial" w:eastAsia="Azo Sans Lt" w:hAnsi="Arial" w:cs="Arial"/>
          <w:b/>
          <w:bCs/>
          <w:lang w:val="pt-BR"/>
        </w:rPr>
        <w:t xml:space="preserve"> REGISTRO DE PREÇOS:</w:t>
      </w:r>
    </w:p>
    <w:p w14:paraId="63269885" w14:textId="182D00C1" w:rsidR="0009398B" w:rsidRPr="0013739A" w:rsidRDefault="00A64CAD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13739A">
        <w:rPr>
          <w:rFonts w:ascii="Arial" w:eastAsia="Azo Sans Lt" w:hAnsi="Arial" w:cs="Arial"/>
          <w:lang w:val="pt-BR"/>
        </w:rPr>
        <w:t xml:space="preserve">- </w:t>
      </w:r>
      <w:r w:rsidR="004F088D" w:rsidRPr="0013739A">
        <w:rPr>
          <w:rFonts w:ascii="Arial" w:eastAsia="Azo Sans Lt" w:hAnsi="Arial" w:cs="Arial"/>
          <w:lang w:val="pt-BR"/>
        </w:rPr>
        <w:t xml:space="preserve">O prazo de vigência do registro de preços será </w:t>
      </w:r>
      <w:r w:rsidR="004F088D" w:rsidRPr="00AF7A61">
        <w:rPr>
          <w:rFonts w:ascii="Arial" w:eastAsia="Azo Sans Lt" w:hAnsi="Arial" w:cs="Arial"/>
          <w:lang w:val="pt-BR"/>
        </w:rPr>
        <w:t xml:space="preserve">de </w:t>
      </w:r>
      <w:r w:rsidR="0021069C" w:rsidRPr="0021069C">
        <w:rPr>
          <w:rFonts w:ascii="Azo Sans Lt" w:hAnsi="Azo Sans Lt" w:cs="Arial"/>
          <w:b/>
          <w:bCs/>
          <w:w w:val="110"/>
        </w:rPr>
        <w:t>1 (</w:t>
      </w:r>
      <w:r w:rsidR="00331930">
        <w:rPr>
          <w:rFonts w:ascii="Azo Sans Lt" w:hAnsi="Azo Sans Lt" w:cs="Arial"/>
          <w:b/>
          <w:bCs/>
          <w:w w:val="110"/>
        </w:rPr>
        <w:t>um</w:t>
      </w:r>
      <w:r w:rsidR="0021069C" w:rsidRPr="0021069C">
        <w:rPr>
          <w:rFonts w:ascii="Azo Sans Lt" w:hAnsi="Azo Sans Lt" w:cs="Arial"/>
          <w:b/>
          <w:bCs/>
          <w:w w:val="110"/>
        </w:rPr>
        <w:t xml:space="preserve">) </w:t>
      </w:r>
      <w:r w:rsidR="00331930">
        <w:rPr>
          <w:rFonts w:ascii="Azo Sans Lt" w:hAnsi="Azo Sans Lt" w:cs="Arial"/>
          <w:b/>
          <w:bCs/>
          <w:w w:val="110"/>
        </w:rPr>
        <w:t>ano</w:t>
      </w:r>
      <w:r w:rsidR="004F088D" w:rsidRPr="0021069C">
        <w:rPr>
          <w:rFonts w:ascii="Arial" w:eastAsia="Azo Sans Lt" w:hAnsi="Arial" w:cs="Arial"/>
          <w:lang w:val="pt-BR"/>
        </w:rPr>
        <w:t xml:space="preserve">, </w:t>
      </w:r>
      <w:r w:rsidR="004F088D" w:rsidRPr="0013739A">
        <w:rPr>
          <w:rFonts w:ascii="Arial" w:eastAsia="Azo Sans Lt" w:hAnsi="Arial" w:cs="Arial"/>
          <w:lang w:val="pt-BR"/>
        </w:rPr>
        <w:t>contado da data de publicação do seu extrato no Diário Oficial Eletrônico do Município de Nova Friburgo</w:t>
      </w:r>
      <w:r w:rsidR="002D4FC5">
        <w:rPr>
          <w:rFonts w:ascii="Arial" w:eastAsia="Azo Sans Lt" w:hAnsi="Arial" w:cs="Arial"/>
          <w:lang w:val="pt-BR"/>
        </w:rPr>
        <w:t>.</w:t>
      </w:r>
    </w:p>
    <w:p w14:paraId="1E1CC5F4" w14:textId="14F3EE73" w:rsidR="00534467" w:rsidRDefault="004F088D" w:rsidP="000A6D6C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0A6D6C">
        <w:rPr>
          <w:rFonts w:ascii="Arial" w:eastAsia="Azo Sans Lt" w:hAnsi="Arial" w:cs="Arial"/>
          <w:lang w:val="pt-BR"/>
        </w:rPr>
        <w:t xml:space="preserve">- O prazo de vigência da ata de registro de </w:t>
      </w:r>
      <w:r w:rsidRPr="00A40EF3">
        <w:rPr>
          <w:rFonts w:ascii="Arial" w:eastAsia="Azo Sans Lt" w:hAnsi="Arial" w:cs="Arial"/>
          <w:lang w:val="pt-BR"/>
        </w:rPr>
        <w:t xml:space="preserve">preços </w:t>
      </w:r>
      <w:r w:rsidR="00A40EF3" w:rsidRPr="00A40EF3">
        <w:rPr>
          <w:rFonts w:ascii="Arial" w:eastAsia="Azo Sans Lt" w:hAnsi="Arial" w:cs="Arial"/>
          <w:lang w:val="pt-BR"/>
        </w:rPr>
        <w:t xml:space="preserve">poderá ser prorrogado por igual período, desde que comprovado o preço vantajoso, nos termos do </w:t>
      </w:r>
      <w:hyperlink r:id="rId8" w:history="1">
        <w:r w:rsidR="00A40EF3" w:rsidRPr="00A40EF3">
          <w:rPr>
            <w:rFonts w:ascii="Arial" w:eastAsia="Azo Sans Lt" w:hAnsi="Arial" w:cs="Arial"/>
            <w:lang w:val="pt-BR"/>
          </w:rPr>
          <w:t>Decreto Federal nº 11.462, de 31 de março de 2023.</w:t>
        </w:r>
      </w:hyperlink>
    </w:p>
    <w:p w14:paraId="3AFE2FFD" w14:textId="77777777" w:rsidR="002D4FC5" w:rsidRDefault="002D4FC5" w:rsidP="002D4FC5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811BF4">
        <w:rPr>
          <w:rFonts w:ascii="Arial" w:eastAsia="Azo Sans Lt" w:hAnsi="Arial" w:cs="Arial"/>
          <w:lang w:val="pt-BR"/>
        </w:rPr>
        <w:t>- O contrato decorrente da ata de registro de preços terá sua vigência estabelecida no edital, observado o disposto no </w:t>
      </w:r>
      <w:hyperlink r:id="rId9" w:anchor="art105" w:history="1">
        <w:r w:rsidRPr="00AF7A61">
          <w:rPr>
            <w:rFonts w:ascii="Arial" w:eastAsia="Azo Sans Lt" w:hAnsi="Arial" w:cs="Arial"/>
            <w:lang w:val="pt-BR"/>
          </w:rPr>
          <w:t>art. 105 da Lei nº 14.133, de 2021.</w:t>
        </w:r>
      </w:hyperlink>
    </w:p>
    <w:p w14:paraId="51241F46" w14:textId="0AE05D79" w:rsidR="00FC79EC" w:rsidRDefault="00FC79EC" w:rsidP="006C7B2A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>
        <w:rPr>
          <w:rFonts w:ascii="Arial" w:eastAsia="Azo Sans Lt" w:hAnsi="Arial" w:cs="Arial"/>
          <w:b/>
          <w:bCs/>
          <w:lang w:val="pt-BR"/>
        </w:rPr>
        <w:t xml:space="preserve">DA REVISÃO DOS PREÇOS REGISTRADOS </w:t>
      </w:r>
    </w:p>
    <w:p w14:paraId="43D997B6" w14:textId="77777777" w:rsidR="00FC79EC" w:rsidRPr="00AF7A61" w:rsidRDefault="00FC79EC" w:rsidP="008E4570">
      <w:pPr>
        <w:numPr>
          <w:ilvl w:val="1"/>
          <w:numId w:val="4"/>
        </w:numPr>
        <w:tabs>
          <w:tab w:val="left" w:pos="426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AF7A61">
        <w:rPr>
          <w:rFonts w:ascii="Arial" w:eastAsia="Azo Sans Lt" w:hAnsi="Arial" w:cs="Arial"/>
          <w:b/>
          <w:bCs/>
          <w:lang w:val="pt-BR"/>
        </w:rPr>
        <w:t>Alteração ou atualização dos preços registrados</w:t>
      </w:r>
    </w:p>
    <w:p w14:paraId="0021A125" w14:textId="5694E2F7" w:rsidR="00FC79EC" w:rsidRPr="00AF7A61" w:rsidRDefault="00FC79EC" w:rsidP="008E4570">
      <w:pPr>
        <w:numPr>
          <w:ilvl w:val="2"/>
          <w:numId w:val="4"/>
        </w:numPr>
        <w:tabs>
          <w:tab w:val="left" w:pos="709"/>
          <w:tab w:val="left" w:pos="851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AF7A61">
        <w:rPr>
          <w:rFonts w:ascii="Arial" w:eastAsia="Azo Sans Lt" w:hAnsi="Arial" w:cs="Arial"/>
          <w:lang w:val="pt-BR"/>
        </w:rPr>
        <w:t>Os preços registrados poderão ser alterados ou atualizados em decorrência de eventual redução dos preços praticados no mercado ou de fato que eleve o custo dos bens, das obras ou dos serviços registrados, nas seguintes situações:</w:t>
      </w:r>
    </w:p>
    <w:p w14:paraId="3559E040" w14:textId="68BD731A" w:rsidR="00FC79EC" w:rsidRPr="00DD5F4F" w:rsidRDefault="00FC79EC" w:rsidP="008E4570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DD5F4F">
        <w:rPr>
          <w:rFonts w:ascii="Arial" w:eastAsia="Azo Sans Lt" w:hAnsi="Arial" w:cs="Arial"/>
          <w:lang w:val="pt-BR"/>
        </w:rPr>
        <w:t xml:space="preserve">- </w:t>
      </w:r>
      <w:proofErr w:type="gramStart"/>
      <w:r w:rsidRPr="00DD5F4F">
        <w:rPr>
          <w:rFonts w:ascii="Arial" w:eastAsia="Azo Sans Lt" w:hAnsi="Arial" w:cs="Arial"/>
          <w:lang w:val="pt-BR"/>
        </w:rPr>
        <w:t>em</w:t>
      </w:r>
      <w:proofErr w:type="gramEnd"/>
      <w:r w:rsidRPr="00DD5F4F">
        <w:rPr>
          <w:rFonts w:ascii="Arial" w:eastAsia="Azo Sans Lt" w:hAnsi="Arial" w:cs="Arial"/>
          <w:lang w:val="pt-BR"/>
        </w:rPr>
        <w:t xml:space="preserve"> caso de força maior, caso fortuito ou fato do príncipe ou em decorrência de fatos imprevisíveis ou previsíveis de consequências incalculáveis, que inviabilizem a execução da ata tal como pactuada, nos termos do disposto na alínea "d" do inciso II do</w:t>
      </w:r>
      <w:r w:rsidR="00DD5F4F">
        <w:rPr>
          <w:rFonts w:ascii="Arial" w:eastAsia="Azo Sans Lt" w:hAnsi="Arial" w:cs="Arial"/>
          <w:lang w:val="pt-BR"/>
        </w:rPr>
        <w:t xml:space="preserve"> </w:t>
      </w:r>
      <w:r w:rsidRPr="00DD5F4F">
        <w:rPr>
          <w:rFonts w:ascii="Arial" w:eastAsia="Azo Sans Lt" w:hAnsi="Arial" w:cs="Arial"/>
          <w:lang w:val="pt-BR"/>
        </w:rPr>
        <w:t>caput</w:t>
      </w:r>
      <w:r w:rsidR="00DD5F4F">
        <w:rPr>
          <w:rFonts w:ascii="Arial" w:eastAsia="Azo Sans Lt" w:hAnsi="Arial" w:cs="Arial"/>
          <w:lang w:val="pt-BR"/>
        </w:rPr>
        <w:t xml:space="preserve"> </w:t>
      </w:r>
      <w:r w:rsidRPr="00DD5F4F">
        <w:rPr>
          <w:rFonts w:ascii="Arial" w:eastAsia="Azo Sans Lt" w:hAnsi="Arial" w:cs="Arial"/>
          <w:lang w:val="pt-BR"/>
        </w:rPr>
        <w:t>do art. 124 da Lei nº 14.133, de 2021;</w:t>
      </w:r>
    </w:p>
    <w:p w14:paraId="229E0BAC" w14:textId="6D7E0513" w:rsidR="00FC79EC" w:rsidRPr="00DD5F4F" w:rsidRDefault="00FC79EC" w:rsidP="008E4570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DD5F4F">
        <w:rPr>
          <w:rFonts w:ascii="Arial" w:eastAsia="Azo Sans Lt" w:hAnsi="Arial" w:cs="Arial"/>
          <w:lang w:val="pt-BR"/>
        </w:rPr>
        <w:t xml:space="preserve">- </w:t>
      </w:r>
      <w:proofErr w:type="gramStart"/>
      <w:r w:rsidRPr="00DD5F4F">
        <w:rPr>
          <w:rFonts w:ascii="Arial" w:eastAsia="Azo Sans Lt" w:hAnsi="Arial" w:cs="Arial"/>
          <w:lang w:val="pt-BR"/>
        </w:rPr>
        <w:t>em</w:t>
      </w:r>
      <w:proofErr w:type="gramEnd"/>
      <w:r w:rsidRPr="00DD5F4F">
        <w:rPr>
          <w:rFonts w:ascii="Arial" w:eastAsia="Azo Sans Lt" w:hAnsi="Arial" w:cs="Arial"/>
          <w:lang w:val="pt-BR"/>
        </w:rPr>
        <w:t xml:space="preserve"> caso de criação, alteração ou extinção de quaisquer tributos ou encargos legais ou superveniência de disposições legais, com comprovada repercussão sobre os preços registrados; ou</w:t>
      </w:r>
    </w:p>
    <w:p w14:paraId="4003BF48" w14:textId="786A0F4C" w:rsidR="00FC79EC" w:rsidRPr="00DD5F4F" w:rsidRDefault="00FC79EC" w:rsidP="008E4570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DD5F4F">
        <w:rPr>
          <w:rFonts w:ascii="Arial" w:eastAsia="Azo Sans Lt" w:hAnsi="Arial" w:cs="Arial"/>
          <w:lang w:val="pt-BR"/>
        </w:rPr>
        <w:t xml:space="preserve">- </w:t>
      </w:r>
      <w:proofErr w:type="gramStart"/>
      <w:r w:rsidRPr="00DD5F4F">
        <w:rPr>
          <w:rFonts w:ascii="Arial" w:eastAsia="Azo Sans Lt" w:hAnsi="Arial" w:cs="Arial"/>
          <w:lang w:val="pt-BR"/>
        </w:rPr>
        <w:t>na</w:t>
      </w:r>
      <w:proofErr w:type="gramEnd"/>
      <w:r w:rsidRPr="00DD5F4F">
        <w:rPr>
          <w:rFonts w:ascii="Arial" w:eastAsia="Azo Sans Lt" w:hAnsi="Arial" w:cs="Arial"/>
          <w:lang w:val="pt-BR"/>
        </w:rPr>
        <w:t xml:space="preserve"> hipótese de previsão no edital de cláusula de reajustamento ou repactuação sobre </w:t>
      </w:r>
      <w:r w:rsidRPr="00DD5F4F">
        <w:rPr>
          <w:rFonts w:ascii="Arial" w:eastAsia="Azo Sans Lt" w:hAnsi="Arial" w:cs="Arial"/>
          <w:lang w:val="pt-BR"/>
        </w:rPr>
        <w:lastRenderedPageBreak/>
        <w:t>os preços registrados, nos termos do disposto na Lei nº 14.133, de 2021.</w:t>
      </w:r>
    </w:p>
    <w:p w14:paraId="7A4E9491" w14:textId="77777777" w:rsidR="00FC79EC" w:rsidRPr="00FC79EC" w:rsidRDefault="00FC79EC" w:rsidP="00AF7A61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FC79EC">
        <w:rPr>
          <w:rFonts w:ascii="Arial" w:eastAsia="Azo Sans Lt" w:hAnsi="Arial" w:cs="Arial"/>
          <w:b/>
          <w:bCs/>
          <w:lang w:val="pt-BR"/>
        </w:rPr>
        <w:t>Negociação de preços registrados</w:t>
      </w:r>
    </w:p>
    <w:p w14:paraId="16164736" w14:textId="58C57E60" w:rsidR="00FC79EC" w:rsidRPr="00DD5F4F" w:rsidRDefault="00FC79EC" w:rsidP="00215814">
      <w:pPr>
        <w:numPr>
          <w:ilvl w:val="2"/>
          <w:numId w:val="4"/>
        </w:numPr>
        <w:tabs>
          <w:tab w:val="left" w:pos="489"/>
          <w:tab w:val="left" w:pos="709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DD5F4F">
        <w:rPr>
          <w:rFonts w:ascii="Arial" w:eastAsia="Azo Sans Lt" w:hAnsi="Arial" w:cs="Arial"/>
          <w:lang w:val="pt-BR"/>
        </w:rPr>
        <w:t>Na hipótese de o preço registrado tornar-se superior ao preço praticado no mercado, por motivo superveniente, o órgão ou a entidade gerenciadora convocará o fornecedor para negociar a redução do preço registrado.</w:t>
      </w:r>
    </w:p>
    <w:p w14:paraId="4C5AF4DD" w14:textId="41D590FC" w:rsidR="00FC79EC" w:rsidRPr="00DD5F4F" w:rsidRDefault="00FC79EC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DD5F4F">
        <w:rPr>
          <w:rFonts w:ascii="Arial" w:eastAsia="Azo Sans Lt" w:hAnsi="Arial" w:cs="Arial"/>
          <w:lang w:val="pt-BR"/>
        </w:rPr>
        <w:t>Caso não aceite reduzir seu preço aos valores praticados pelo mercado, o fornecedor será liberado do compromisso assumido quanto ao item registrado, sem aplicação de penalidades administrativas.</w:t>
      </w:r>
    </w:p>
    <w:p w14:paraId="54ECBC6C" w14:textId="17819EDF" w:rsidR="00DD5F4F" w:rsidRPr="00DD5F4F" w:rsidRDefault="00FC79EC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DD5F4F">
        <w:rPr>
          <w:rFonts w:ascii="Arial" w:eastAsia="Azo Sans Lt" w:hAnsi="Arial" w:cs="Arial"/>
          <w:lang w:val="pt-BR"/>
        </w:rPr>
        <w:t xml:space="preserve">Na hipótese prevista </w:t>
      </w:r>
      <w:r w:rsidRPr="00231572">
        <w:rPr>
          <w:rFonts w:ascii="Arial" w:eastAsia="Azo Sans Lt" w:hAnsi="Arial" w:cs="Arial"/>
          <w:lang w:val="pt-BR"/>
        </w:rPr>
        <w:t>no</w:t>
      </w:r>
      <w:r w:rsidR="00DD5F4F" w:rsidRPr="00231572">
        <w:rPr>
          <w:rFonts w:ascii="Arial" w:eastAsia="Azo Sans Lt" w:hAnsi="Arial" w:cs="Arial"/>
          <w:lang w:val="pt-BR"/>
        </w:rPr>
        <w:t xml:space="preserve"> item</w:t>
      </w:r>
      <w:r w:rsidRPr="00231572">
        <w:rPr>
          <w:rFonts w:ascii="Arial" w:eastAsia="Azo Sans Lt" w:hAnsi="Arial" w:cs="Arial"/>
          <w:lang w:val="pt-BR"/>
        </w:rPr>
        <w:t xml:space="preserve"> </w:t>
      </w:r>
      <w:r w:rsidR="00DD5F4F" w:rsidRPr="00231572">
        <w:rPr>
          <w:rFonts w:ascii="Arial" w:eastAsia="Azo Sans Lt" w:hAnsi="Arial" w:cs="Arial"/>
          <w:lang w:val="pt-BR"/>
        </w:rPr>
        <w:t>6.2.2</w:t>
      </w:r>
      <w:r w:rsidRPr="00231572">
        <w:rPr>
          <w:rFonts w:ascii="Arial" w:eastAsia="Azo Sans Lt" w:hAnsi="Arial" w:cs="Arial"/>
          <w:lang w:val="pt-BR"/>
        </w:rPr>
        <w:t xml:space="preserve">, </w:t>
      </w:r>
      <w:r w:rsidRPr="00DD5F4F">
        <w:rPr>
          <w:rFonts w:ascii="Arial" w:eastAsia="Azo Sans Lt" w:hAnsi="Arial" w:cs="Arial"/>
          <w:lang w:val="pt-BR"/>
        </w:rPr>
        <w:t>o</w:t>
      </w:r>
      <w:r w:rsidR="00E27D79">
        <w:rPr>
          <w:rFonts w:ascii="Arial" w:eastAsia="Azo Sans Lt" w:hAnsi="Arial" w:cs="Arial"/>
          <w:lang w:val="pt-BR"/>
        </w:rPr>
        <w:t xml:space="preserve"> </w:t>
      </w:r>
      <w:r w:rsidR="00E27D79" w:rsidRPr="00E27D79">
        <w:rPr>
          <w:rFonts w:ascii="Arial" w:eastAsia="Azo Sans Lt" w:hAnsi="Arial" w:cs="Arial"/>
          <w:b/>
          <w:bCs/>
          <w:lang w:val="pt-BR"/>
        </w:rPr>
        <w:t>órgão</w:t>
      </w:r>
      <w:r w:rsidRPr="00E27D79">
        <w:rPr>
          <w:rFonts w:ascii="Arial" w:eastAsia="Azo Sans Lt" w:hAnsi="Arial" w:cs="Arial"/>
          <w:b/>
          <w:bCs/>
          <w:lang w:val="pt-BR"/>
        </w:rPr>
        <w:t xml:space="preserve"> gerenciador convocará</w:t>
      </w:r>
      <w:r w:rsidRPr="00DD5F4F">
        <w:rPr>
          <w:rFonts w:ascii="Arial" w:eastAsia="Azo Sans Lt" w:hAnsi="Arial" w:cs="Arial"/>
          <w:lang w:val="pt-BR"/>
        </w:rPr>
        <w:t xml:space="preserve"> os fornecedores do cadastro de reserva, na ordem de classificação, para verificar se aceitam reduzir seus preços aos valores de mercado, </w:t>
      </w:r>
      <w:r w:rsidR="00DD5F4F" w:rsidRPr="00231572">
        <w:rPr>
          <w:rFonts w:ascii="Arial" w:eastAsia="Azo Sans Lt" w:hAnsi="Arial" w:cs="Arial"/>
          <w:lang w:val="pt-BR"/>
        </w:rPr>
        <w:t>observada a ordem de classificação.</w:t>
      </w:r>
    </w:p>
    <w:p w14:paraId="338C5060" w14:textId="173CFF5A" w:rsidR="00FC79EC" w:rsidRPr="00DD5F4F" w:rsidRDefault="00FC79EC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DD5F4F">
        <w:rPr>
          <w:rFonts w:ascii="Arial" w:eastAsia="Azo Sans Lt" w:hAnsi="Arial" w:cs="Arial"/>
          <w:lang w:val="pt-BR"/>
        </w:rPr>
        <w:t xml:space="preserve">Se não obtiver êxito nas negociações, </w:t>
      </w:r>
      <w:r w:rsidRPr="00E27D79">
        <w:rPr>
          <w:rFonts w:ascii="Arial" w:eastAsia="Azo Sans Lt" w:hAnsi="Arial" w:cs="Arial"/>
          <w:b/>
          <w:bCs/>
          <w:lang w:val="pt-BR"/>
        </w:rPr>
        <w:t>o órgão ou a entidade gerenciadora</w:t>
      </w:r>
      <w:r w:rsidRPr="00DD5F4F">
        <w:rPr>
          <w:rFonts w:ascii="Arial" w:eastAsia="Azo Sans Lt" w:hAnsi="Arial" w:cs="Arial"/>
          <w:lang w:val="pt-BR"/>
        </w:rPr>
        <w:t xml:space="preserve"> procederá ao cancelamento da ata de registro de preços, </w:t>
      </w:r>
      <w:r w:rsidR="006D46F6">
        <w:rPr>
          <w:rFonts w:ascii="Arial" w:eastAsia="Azo Sans Lt" w:hAnsi="Arial" w:cs="Arial"/>
          <w:lang w:val="pt-BR"/>
        </w:rPr>
        <w:t>e</w:t>
      </w:r>
      <w:r w:rsidRPr="00DD5F4F">
        <w:rPr>
          <w:rFonts w:ascii="Arial" w:eastAsia="Azo Sans Lt" w:hAnsi="Arial" w:cs="Arial"/>
          <w:lang w:val="pt-BR"/>
        </w:rPr>
        <w:t xml:space="preserve"> adotará as medidas cabíveis para a obtenção de contratação mais vantajosa.</w:t>
      </w:r>
    </w:p>
    <w:p w14:paraId="32080559" w14:textId="75A06BC6" w:rsidR="00FC79EC" w:rsidRPr="000E7E96" w:rsidRDefault="00FC79EC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0E7E96">
        <w:rPr>
          <w:rFonts w:ascii="Arial" w:eastAsia="Azo Sans Lt" w:hAnsi="Arial" w:cs="Arial"/>
          <w:lang w:val="pt-BR"/>
        </w:rPr>
        <w:t xml:space="preserve">Na hipótese de redução do preço registrado, o órgão ou a entidade gerenciadora comunicará aos órgãos e às entidades que tiverem firmado contratos decorrentes da ata de registro de preços, para que avaliem a conveniência e a oportunidade de diligenciarem negociação com vistas à alteração contratual, </w:t>
      </w:r>
      <w:r w:rsidR="000E7E96" w:rsidRPr="000E7E96">
        <w:rPr>
          <w:rFonts w:ascii="Arial" w:eastAsia="Azo Sans Lt" w:hAnsi="Arial" w:cs="Arial"/>
          <w:lang w:val="pt-BR"/>
        </w:rPr>
        <w:t>observado o disposto no art. 105 da Lei nº 14.133, de 2021.</w:t>
      </w:r>
    </w:p>
    <w:p w14:paraId="78C1FE78" w14:textId="76CC8BCA" w:rsidR="00FC79EC" w:rsidRPr="000E7E96" w:rsidRDefault="00FC79EC" w:rsidP="00215814">
      <w:pPr>
        <w:numPr>
          <w:ilvl w:val="2"/>
          <w:numId w:val="4"/>
        </w:numPr>
        <w:tabs>
          <w:tab w:val="left" w:pos="709"/>
          <w:tab w:val="left" w:pos="851"/>
          <w:tab w:val="left" w:pos="1134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0E7E96">
        <w:rPr>
          <w:rFonts w:ascii="Arial" w:eastAsia="Azo Sans Lt" w:hAnsi="Arial" w:cs="Arial"/>
          <w:lang w:val="pt-BR"/>
        </w:rPr>
        <w:t>Na hipótese de o preço de mercado tornar-se superior ao preço registrado e o fornecedor não poder cumprir as obrigações estabelecidas na ata, será facultado ao fornecedor requerer ao gerenciador</w:t>
      </w:r>
      <w:r w:rsidR="00371824">
        <w:rPr>
          <w:rFonts w:ascii="Arial" w:eastAsia="Azo Sans Lt" w:hAnsi="Arial" w:cs="Arial"/>
          <w:lang w:val="pt-BR"/>
        </w:rPr>
        <w:t xml:space="preserve">, </w:t>
      </w:r>
      <w:r w:rsidR="00371824" w:rsidRPr="00371824">
        <w:rPr>
          <w:rFonts w:ascii="Arial" w:eastAsia="Azo Sans Lt" w:hAnsi="Arial" w:cs="Arial"/>
          <w:b/>
          <w:bCs/>
          <w:u w:val="single"/>
        </w:rPr>
        <w:t>a ser protocolado antes do pedido de fornecimento</w:t>
      </w:r>
      <w:r w:rsidR="00371824">
        <w:rPr>
          <w:rFonts w:ascii="Arial" w:eastAsia="Azo Sans Lt" w:hAnsi="Arial" w:cs="Arial"/>
          <w:b/>
          <w:bCs/>
          <w:u w:val="single"/>
        </w:rPr>
        <w:t>,</w:t>
      </w:r>
      <w:r w:rsidRPr="000E7E96">
        <w:rPr>
          <w:rFonts w:ascii="Arial" w:eastAsia="Azo Sans Lt" w:hAnsi="Arial" w:cs="Arial"/>
          <w:lang w:val="pt-BR"/>
        </w:rPr>
        <w:t xml:space="preserve"> a alteração do preço registrado, mediante comprovação de fato superveniente que o impossibilite de cumprir o compromisso.</w:t>
      </w:r>
    </w:p>
    <w:p w14:paraId="1AF21082" w14:textId="348E10AB" w:rsidR="00FC79EC" w:rsidRPr="00231572" w:rsidRDefault="00231572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>
        <w:rPr>
          <w:rFonts w:ascii="Arial" w:eastAsia="Azo Sans Lt" w:hAnsi="Arial" w:cs="Arial"/>
          <w:lang w:val="pt-BR"/>
        </w:rPr>
        <w:t>P</w:t>
      </w:r>
      <w:r w:rsidR="00FC79EC" w:rsidRPr="00231572">
        <w:rPr>
          <w:rFonts w:ascii="Arial" w:eastAsia="Azo Sans Lt" w:hAnsi="Arial" w:cs="Arial"/>
          <w:lang w:val="pt-BR"/>
        </w:rPr>
        <w:t>ara fins do disposto no</w:t>
      </w:r>
      <w:r>
        <w:rPr>
          <w:rFonts w:ascii="Arial" w:eastAsia="Azo Sans Lt" w:hAnsi="Arial" w:cs="Arial"/>
          <w:lang w:val="pt-BR"/>
        </w:rPr>
        <w:t xml:space="preserve"> subitem anterior</w:t>
      </w:r>
      <w:r w:rsidR="00FC79EC" w:rsidRPr="00231572">
        <w:rPr>
          <w:rFonts w:ascii="Arial" w:eastAsia="Azo Sans Lt" w:hAnsi="Arial" w:cs="Arial"/>
          <w:lang w:val="pt-BR"/>
        </w:rPr>
        <w:t xml:space="preserve">, o fornecedor encaminhará, juntamente com o pedido de alteração, a documentação comprobatória ou </w:t>
      </w:r>
      <w:proofErr w:type="spellStart"/>
      <w:r w:rsidR="00FC79EC" w:rsidRPr="00231572">
        <w:rPr>
          <w:rFonts w:ascii="Arial" w:eastAsia="Azo Sans Lt" w:hAnsi="Arial" w:cs="Arial"/>
          <w:lang w:val="pt-BR"/>
        </w:rPr>
        <w:t>a</w:t>
      </w:r>
      <w:proofErr w:type="spellEnd"/>
      <w:r w:rsidR="00FC79EC" w:rsidRPr="00231572">
        <w:rPr>
          <w:rFonts w:ascii="Arial" w:eastAsia="Azo Sans Lt" w:hAnsi="Arial" w:cs="Arial"/>
          <w:lang w:val="pt-BR"/>
        </w:rPr>
        <w:t xml:space="preserve"> planilha de custos que demonstre a inviabilidade do preço registrado em relação às condições inicialmente pactuadas.</w:t>
      </w:r>
    </w:p>
    <w:p w14:paraId="0E9E821F" w14:textId="5AD11EE7" w:rsidR="00FC79EC" w:rsidRPr="00231572" w:rsidRDefault="00FC79EC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231572">
        <w:rPr>
          <w:rFonts w:ascii="Arial" w:eastAsia="Azo Sans Lt" w:hAnsi="Arial" w:cs="Arial"/>
          <w:lang w:val="pt-BR"/>
        </w:rPr>
        <w:t>Na hipótese de não comprovação da existência de fato superveniente que inviabilize o preço registrado, o pedido será indeferido pelo órgão ou pela entidade gerenciadora e o fornecedor deverá cumprir as obrigações estabelecidas na ata, sob pena de cancelamento do seu registro, sem prejuízo da aplicação das sanções previstas na Lei nº 14.133, de 2021, e na legislação aplicável.</w:t>
      </w:r>
    </w:p>
    <w:p w14:paraId="01EB8EB9" w14:textId="3F0BECD0" w:rsidR="00FC79EC" w:rsidRPr="004025E1" w:rsidRDefault="00FC79EC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4025E1">
        <w:rPr>
          <w:rFonts w:ascii="Arial" w:eastAsia="Azo Sans Lt" w:hAnsi="Arial" w:cs="Arial"/>
          <w:lang w:val="pt-BR"/>
        </w:rPr>
        <w:t xml:space="preserve">Na hipótese de cancelamento do registro do fornecedor, </w:t>
      </w:r>
      <w:r w:rsidR="004025E1" w:rsidRPr="004025E1">
        <w:rPr>
          <w:rFonts w:ascii="Arial" w:eastAsia="Azo Sans Lt" w:hAnsi="Arial" w:cs="Arial"/>
          <w:lang w:val="pt-BR"/>
        </w:rPr>
        <w:t>o</w:t>
      </w:r>
      <w:r w:rsidRPr="004025E1">
        <w:rPr>
          <w:rFonts w:ascii="Arial" w:eastAsia="Azo Sans Lt" w:hAnsi="Arial" w:cs="Arial"/>
          <w:lang w:val="pt-BR"/>
        </w:rPr>
        <w:t xml:space="preserve"> gerenciador convocará os </w:t>
      </w:r>
      <w:r w:rsidRPr="004025E1">
        <w:rPr>
          <w:rFonts w:ascii="Arial" w:eastAsia="Azo Sans Lt" w:hAnsi="Arial" w:cs="Arial"/>
          <w:lang w:val="pt-BR"/>
        </w:rPr>
        <w:lastRenderedPageBreak/>
        <w:t>fornecedores do cadastro de reserva, na ordem de classificação, para verificar se aceitam manter seus preços registrados</w:t>
      </w:r>
      <w:r w:rsidR="004025E1">
        <w:rPr>
          <w:rFonts w:ascii="Arial" w:eastAsia="Azo Sans Lt" w:hAnsi="Arial" w:cs="Arial"/>
          <w:lang w:val="pt-BR"/>
        </w:rPr>
        <w:t>.</w:t>
      </w:r>
    </w:p>
    <w:p w14:paraId="5672B08E" w14:textId="6D70978A" w:rsidR="00FC79EC" w:rsidRPr="00231572" w:rsidRDefault="00FC79EC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231572">
        <w:rPr>
          <w:rFonts w:ascii="Arial" w:eastAsia="Azo Sans Lt" w:hAnsi="Arial" w:cs="Arial"/>
          <w:lang w:val="pt-BR"/>
        </w:rPr>
        <w:t>Se não obtiver êxito nas negociações, o órgão ou a entidade gerenciadora procederá ao cancelamento da ata de registro de preços, e adotará as medidas cabíveis para a obtenção da contratação mais vantajosa.</w:t>
      </w:r>
    </w:p>
    <w:p w14:paraId="65B299C1" w14:textId="4D3363BF" w:rsidR="00FC79EC" w:rsidRPr="00231572" w:rsidRDefault="00FC79EC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231572">
        <w:rPr>
          <w:rFonts w:ascii="Arial" w:eastAsia="Azo Sans Lt" w:hAnsi="Arial" w:cs="Arial"/>
          <w:lang w:val="pt-BR"/>
        </w:rPr>
        <w:t xml:space="preserve">Na hipótese de comprovação do disposto </w:t>
      </w:r>
      <w:r w:rsidR="004025E1">
        <w:rPr>
          <w:rFonts w:ascii="Arial" w:eastAsia="Azo Sans Lt" w:hAnsi="Arial" w:cs="Arial"/>
          <w:lang w:val="pt-BR"/>
        </w:rPr>
        <w:t>no subitem 6.2.2</w:t>
      </w:r>
      <w:r w:rsidRPr="00231572">
        <w:rPr>
          <w:rFonts w:ascii="Arial" w:eastAsia="Azo Sans Lt" w:hAnsi="Arial" w:cs="Arial"/>
          <w:lang w:val="pt-BR"/>
        </w:rPr>
        <w:t xml:space="preserve"> o órgão ou a entidade gerenciadora atualizará o preço registrado, de acordo com a realidade dos valores praticados pelo mercado.</w:t>
      </w:r>
    </w:p>
    <w:p w14:paraId="1E4932B2" w14:textId="516858DA" w:rsidR="00FC79EC" w:rsidRPr="00231572" w:rsidRDefault="00FC79EC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231572">
        <w:rPr>
          <w:rFonts w:ascii="Arial" w:eastAsia="Azo Sans Lt" w:hAnsi="Arial" w:cs="Arial"/>
          <w:lang w:val="pt-BR"/>
        </w:rPr>
        <w:t>O órgão ou a entidade gerenciadora comunicará aos órgãos e às entidades que tiverem firmado contratos decorrentes da ata de registro de preços sobre a efetiva alteração do preço registrado, para que avaliem a necessidade de alteração contratual</w:t>
      </w:r>
      <w:r w:rsidR="004025E1">
        <w:rPr>
          <w:rFonts w:ascii="Arial" w:eastAsia="Azo Sans Lt" w:hAnsi="Arial" w:cs="Arial"/>
          <w:lang w:val="pt-BR"/>
        </w:rPr>
        <w:t>.</w:t>
      </w:r>
    </w:p>
    <w:p w14:paraId="2CBA9277" w14:textId="69CBF934" w:rsidR="0009398B" w:rsidRDefault="00E71A1D" w:rsidP="006C7B2A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6C7B2A">
        <w:rPr>
          <w:rFonts w:ascii="Arial" w:eastAsia="Azo Sans Lt" w:hAnsi="Arial" w:cs="Arial"/>
          <w:b/>
          <w:bCs/>
          <w:lang w:val="pt-BR"/>
        </w:rPr>
        <w:t>CANCELAMENTO DO REGISTRO DO FORNECEDOR E DOS PREÇOS REGISTRADOS</w:t>
      </w:r>
    </w:p>
    <w:p w14:paraId="4FF14EC0" w14:textId="00168E0C" w:rsidR="00E71A1D" w:rsidRPr="006C7B2A" w:rsidRDefault="00E71A1D" w:rsidP="00371824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6C7B2A">
        <w:rPr>
          <w:rFonts w:ascii="Arial" w:eastAsia="Azo Sans Lt" w:hAnsi="Arial" w:cs="Arial"/>
          <w:b/>
          <w:bCs/>
          <w:lang w:val="pt-BR"/>
        </w:rPr>
        <w:t>Cancelamento do registro do fornecedor</w:t>
      </w:r>
    </w:p>
    <w:p w14:paraId="23E8911D" w14:textId="3E4FD7C7" w:rsidR="00E71A1D" w:rsidRPr="006C7B2A" w:rsidRDefault="00A64CAD" w:rsidP="00215814">
      <w:pPr>
        <w:numPr>
          <w:ilvl w:val="2"/>
          <w:numId w:val="4"/>
        </w:numPr>
        <w:tabs>
          <w:tab w:val="left" w:pos="709"/>
          <w:tab w:val="left" w:pos="851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6C7B2A">
        <w:rPr>
          <w:rFonts w:ascii="Arial" w:eastAsia="Azo Sans Lt" w:hAnsi="Arial" w:cs="Arial"/>
          <w:lang w:val="pt-BR"/>
        </w:rPr>
        <w:t xml:space="preserve">- </w:t>
      </w:r>
      <w:r w:rsidR="00E71A1D" w:rsidRPr="006C7B2A">
        <w:rPr>
          <w:rFonts w:ascii="Arial" w:eastAsia="Azo Sans Lt" w:hAnsi="Arial" w:cs="Arial"/>
          <w:lang w:val="pt-BR"/>
        </w:rPr>
        <w:t xml:space="preserve">O registro do fornecedor poderá ser cancelado pelo órgão ou pela entidade gerenciadora, quando o fornecedor: </w:t>
      </w:r>
    </w:p>
    <w:p w14:paraId="4625061E" w14:textId="77777777" w:rsidR="00E71A1D" w:rsidRPr="006C7B2A" w:rsidRDefault="00A64CAD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6C7B2A">
        <w:rPr>
          <w:rFonts w:ascii="Arial" w:eastAsia="Azo Sans Lt" w:hAnsi="Arial" w:cs="Arial"/>
          <w:lang w:val="pt-BR"/>
        </w:rPr>
        <w:t xml:space="preserve">- </w:t>
      </w:r>
      <w:proofErr w:type="gramStart"/>
      <w:r w:rsidR="00E71A1D" w:rsidRPr="006C7B2A">
        <w:rPr>
          <w:rFonts w:ascii="Arial" w:eastAsia="Azo Sans Lt" w:hAnsi="Arial" w:cs="Arial"/>
          <w:lang w:val="pt-BR"/>
        </w:rPr>
        <w:t>descumprir</w:t>
      </w:r>
      <w:proofErr w:type="gramEnd"/>
      <w:r w:rsidR="00E71A1D" w:rsidRPr="006C7B2A">
        <w:rPr>
          <w:rFonts w:ascii="Arial" w:eastAsia="Azo Sans Lt" w:hAnsi="Arial" w:cs="Arial"/>
          <w:lang w:val="pt-BR"/>
        </w:rPr>
        <w:t xml:space="preserve"> as condições da ata de registro de preços sem motivo justificado; </w:t>
      </w:r>
    </w:p>
    <w:p w14:paraId="15D2FD0B" w14:textId="60B826D3" w:rsidR="00E71A1D" w:rsidRPr="006C7B2A" w:rsidRDefault="00E71A1D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6C7B2A">
        <w:rPr>
          <w:rFonts w:ascii="Arial" w:eastAsia="Azo Sans Lt" w:hAnsi="Arial" w:cs="Arial"/>
          <w:lang w:val="pt-BR"/>
        </w:rPr>
        <w:t xml:space="preserve">- </w:t>
      </w:r>
      <w:proofErr w:type="gramStart"/>
      <w:r w:rsidRPr="006C7B2A">
        <w:rPr>
          <w:rFonts w:ascii="Arial" w:eastAsia="Azo Sans Lt" w:hAnsi="Arial" w:cs="Arial"/>
          <w:lang w:val="pt-BR"/>
        </w:rPr>
        <w:t>não</w:t>
      </w:r>
      <w:proofErr w:type="gramEnd"/>
      <w:r w:rsidRPr="006C7B2A">
        <w:rPr>
          <w:rFonts w:ascii="Arial" w:eastAsia="Azo Sans Lt" w:hAnsi="Arial" w:cs="Arial"/>
          <w:lang w:val="pt-BR"/>
        </w:rPr>
        <w:t xml:space="preserve"> retirar a nota de empenho, ou instrumento equivalente, no prazo estabelecido pela Administração sem justificativa razoável;</w:t>
      </w:r>
    </w:p>
    <w:p w14:paraId="13B668BD" w14:textId="28073E01" w:rsidR="00E71A1D" w:rsidRPr="006C7B2A" w:rsidRDefault="00E71A1D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6C7B2A">
        <w:rPr>
          <w:rFonts w:ascii="Arial" w:eastAsia="Azo Sans Lt" w:hAnsi="Arial" w:cs="Arial"/>
          <w:lang w:val="pt-BR"/>
        </w:rPr>
        <w:t>- sofrer sanção prevista nos </w:t>
      </w:r>
      <w:hyperlink r:id="rId10" w:anchor="art156iii" w:history="1">
        <w:r w:rsidRPr="006C7B2A">
          <w:rPr>
            <w:rFonts w:eastAsia="Azo Sans Lt"/>
            <w:lang w:val="pt-BR"/>
          </w:rPr>
          <w:t>incisos III </w:t>
        </w:r>
      </w:hyperlink>
      <w:r w:rsidRPr="006C7B2A">
        <w:rPr>
          <w:rFonts w:ascii="Arial" w:eastAsia="Azo Sans Lt" w:hAnsi="Arial" w:cs="Arial"/>
          <w:lang w:val="pt-BR"/>
        </w:rPr>
        <w:t>ou </w:t>
      </w:r>
      <w:hyperlink r:id="rId11" w:anchor="art156iv" w:history="1">
        <w:r w:rsidRPr="006C7B2A">
          <w:rPr>
            <w:rFonts w:eastAsia="Azo Sans Lt"/>
            <w:lang w:val="pt-BR"/>
          </w:rPr>
          <w:t>IV do caput do art. 156 da Lei nº 14.133, de 2021.</w:t>
        </w:r>
      </w:hyperlink>
    </w:p>
    <w:p w14:paraId="38E263E3" w14:textId="025C93BC" w:rsidR="00E71A1D" w:rsidRPr="006C7B2A" w:rsidRDefault="00E71A1D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6C7B2A">
        <w:rPr>
          <w:rFonts w:ascii="Arial" w:eastAsia="Azo Sans Lt" w:hAnsi="Arial" w:cs="Arial"/>
          <w:lang w:val="pt-BR"/>
        </w:rPr>
        <w:t xml:space="preserve">Na hipótese prevista no </w:t>
      </w:r>
      <w:r w:rsidRPr="00371824">
        <w:rPr>
          <w:rFonts w:ascii="Arial" w:eastAsia="Azo Sans Lt" w:hAnsi="Arial" w:cs="Arial"/>
          <w:lang w:val="pt-BR"/>
        </w:rPr>
        <w:t xml:space="preserve">subitem </w:t>
      </w:r>
      <w:r w:rsidR="00371824">
        <w:rPr>
          <w:rFonts w:ascii="Arial" w:eastAsia="Azo Sans Lt" w:hAnsi="Arial" w:cs="Arial"/>
          <w:lang w:val="pt-BR"/>
        </w:rPr>
        <w:t>anterior,</w:t>
      </w:r>
      <w:r w:rsidRPr="006C7B2A">
        <w:rPr>
          <w:rFonts w:ascii="Arial" w:eastAsia="Azo Sans Lt" w:hAnsi="Arial" w:cs="Arial"/>
          <w:lang w:val="pt-BR"/>
        </w:rPr>
        <w:t xml:space="preserve"> caso a penalidade aplicada ao fornecedor não ultrapasse o prazo de vigência da ata de registro de preços, o órgão ou a entidade gerenciadora poderá, mediante decisão fundamentada, decidir pela manutenção do registro de preços, vedadas novas contratações derivadas da ata enquanto perdurarem os efeitos da sanção.</w:t>
      </w:r>
    </w:p>
    <w:p w14:paraId="7196C13E" w14:textId="2B257432" w:rsidR="00E71A1D" w:rsidRPr="006C7B2A" w:rsidRDefault="00E71A1D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6C7B2A">
        <w:rPr>
          <w:rFonts w:ascii="Arial" w:eastAsia="Azo Sans Lt" w:hAnsi="Arial" w:cs="Arial"/>
          <w:lang w:val="pt-BR"/>
        </w:rPr>
        <w:t xml:space="preserve">- O cancelamento do registro nas hipóteses </w:t>
      </w:r>
      <w:r w:rsidRPr="00371824">
        <w:rPr>
          <w:rFonts w:ascii="Arial" w:eastAsia="Azo Sans Lt" w:hAnsi="Arial" w:cs="Arial"/>
          <w:lang w:val="pt-BR"/>
        </w:rPr>
        <w:t xml:space="preserve">previstas no subitem </w:t>
      </w:r>
      <w:r w:rsidR="00B252DB" w:rsidRPr="00371824">
        <w:rPr>
          <w:rFonts w:ascii="Arial" w:eastAsia="Azo Sans Lt" w:hAnsi="Arial" w:cs="Arial"/>
          <w:lang w:val="pt-BR"/>
        </w:rPr>
        <w:t>6</w:t>
      </w:r>
      <w:r w:rsidRPr="00371824">
        <w:rPr>
          <w:rFonts w:ascii="Arial" w:eastAsia="Azo Sans Lt" w:hAnsi="Arial" w:cs="Arial"/>
          <w:lang w:val="pt-BR"/>
        </w:rPr>
        <w:t>.1</w:t>
      </w:r>
      <w:r w:rsidRPr="006C7B2A">
        <w:rPr>
          <w:rFonts w:ascii="Arial" w:eastAsia="Azo Sans Lt" w:hAnsi="Arial" w:cs="Arial"/>
          <w:lang w:val="pt-BR"/>
        </w:rPr>
        <w:t xml:space="preserve"> será formalizado por despacho do órgão ou da entidade gerenciadora, garantidos os princípios do contraditório e da ampla defesa.</w:t>
      </w:r>
    </w:p>
    <w:p w14:paraId="327CA27C" w14:textId="7122802C" w:rsidR="00E71A1D" w:rsidRPr="006C7B2A" w:rsidRDefault="00E71A1D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6C7B2A">
        <w:rPr>
          <w:rFonts w:ascii="Arial" w:eastAsia="Azo Sans Lt" w:hAnsi="Arial" w:cs="Arial"/>
          <w:lang w:val="pt-BR"/>
        </w:rPr>
        <w:t>- Na hipótese de cancelamento do registro do fornecedor, o órgão ou a entidade gerenciadora poderá convocar os licitantes que compõem o cadastro de reserva, observada a ordem de classificação.</w:t>
      </w:r>
    </w:p>
    <w:p w14:paraId="539BFAD0" w14:textId="4E7FDF4F" w:rsidR="00E71A1D" w:rsidRPr="006C7B2A" w:rsidRDefault="00E71A1D" w:rsidP="00371824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b/>
          <w:bCs/>
          <w:lang w:val="pt-BR"/>
        </w:rPr>
      </w:pPr>
      <w:r w:rsidRPr="006C7B2A">
        <w:rPr>
          <w:rFonts w:ascii="Arial" w:eastAsia="Azo Sans Lt" w:hAnsi="Arial" w:cs="Arial"/>
          <w:b/>
          <w:bCs/>
          <w:lang w:val="pt-BR"/>
        </w:rPr>
        <w:t>Cancelamento dos preços registrados</w:t>
      </w:r>
    </w:p>
    <w:p w14:paraId="1AA6B351" w14:textId="07350298" w:rsidR="00E71A1D" w:rsidRPr="00215814" w:rsidRDefault="00E71A1D" w:rsidP="00215814">
      <w:pPr>
        <w:numPr>
          <w:ilvl w:val="2"/>
          <w:numId w:val="4"/>
        </w:numPr>
        <w:tabs>
          <w:tab w:val="left" w:pos="709"/>
          <w:tab w:val="left" w:pos="851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215814">
        <w:rPr>
          <w:rFonts w:ascii="Arial" w:eastAsia="Azo Sans Lt" w:hAnsi="Arial" w:cs="Arial"/>
          <w:lang w:val="pt-BR"/>
        </w:rPr>
        <w:lastRenderedPageBreak/>
        <w:t>- O cancelamento dos preços registrados poderá ser realizado pelo gerenciador, em determinada ata de registro de preços, total ou parcialmente, nas seguintes hipóteses, desde que devidamente comprovadas e justificadas:</w:t>
      </w:r>
    </w:p>
    <w:p w14:paraId="17B12B42" w14:textId="512EF20B" w:rsidR="00E71A1D" w:rsidRPr="00215814" w:rsidRDefault="00E71A1D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215814">
        <w:rPr>
          <w:rFonts w:ascii="Arial" w:eastAsia="Azo Sans Lt" w:hAnsi="Arial" w:cs="Arial"/>
          <w:lang w:val="pt-BR"/>
        </w:rPr>
        <w:t xml:space="preserve">- </w:t>
      </w:r>
      <w:proofErr w:type="gramStart"/>
      <w:r w:rsidRPr="00215814">
        <w:rPr>
          <w:rFonts w:ascii="Arial" w:eastAsia="Azo Sans Lt" w:hAnsi="Arial" w:cs="Arial"/>
          <w:lang w:val="pt-BR"/>
        </w:rPr>
        <w:t>por</w:t>
      </w:r>
      <w:proofErr w:type="gramEnd"/>
      <w:r w:rsidRPr="00215814">
        <w:rPr>
          <w:rFonts w:ascii="Arial" w:eastAsia="Azo Sans Lt" w:hAnsi="Arial" w:cs="Arial"/>
          <w:lang w:val="pt-BR"/>
        </w:rPr>
        <w:t xml:space="preserve"> razão de interesse público; </w:t>
      </w:r>
    </w:p>
    <w:p w14:paraId="110871C8" w14:textId="2151ECD5" w:rsidR="00E71A1D" w:rsidRPr="00215814" w:rsidRDefault="00E71A1D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215814">
        <w:rPr>
          <w:rFonts w:ascii="Arial" w:eastAsia="Azo Sans Lt" w:hAnsi="Arial" w:cs="Arial"/>
          <w:lang w:val="pt-BR"/>
        </w:rPr>
        <w:t xml:space="preserve">- </w:t>
      </w:r>
      <w:proofErr w:type="gramStart"/>
      <w:r w:rsidRPr="00215814">
        <w:rPr>
          <w:rFonts w:ascii="Arial" w:eastAsia="Azo Sans Lt" w:hAnsi="Arial" w:cs="Arial"/>
          <w:lang w:val="pt-BR"/>
        </w:rPr>
        <w:t>a</w:t>
      </w:r>
      <w:proofErr w:type="gramEnd"/>
      <w:r w:rsidRPr="00215814">
        <w:rPr>
          <w:rFonts w:ascii="Arial" w:eastAsia="Azo Sans Lt" w:hAnsi="Arial" w:cs="Arial"/>
          <w:lang w:val="pt-BR"/>
        </w:rPr>
        <w:t xml:space="preserve"> pedido do fornecedor, decorrente de caso fortuito ou força maior; ou</w:t>
      </w:r>
    </w:p>
    <w:p w14:paraId="5EF76F75" w14:textId="2C721357" w:rsidR="00E71A1D" w:rsidRPr="00215814" w:rsidRDefault="00E71A1D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215814">
        <w:rPr>
          <w:rFonts w:ascii="Arial" w:eastAsia="Azo Sans Lt" w:hAnsi="Arial" w:cs="Arial"/>
          <w:lang w:val="pt-BR"/>
        </w:rPr>
        <w:t xml:space="preserve">- </w:t>
      </w:r>
      <w:proofErr w:type="gramStart"/>
      <w:r w:rsidRPr="00215814">
        <w:rPr>
          <w:rFonts w:ascii="Arial" w:eastAsia="Azo Sans Lt" w:hAnsi="Arial" w:cs="Arial"/>
          <w:lang w:val="pt-BR"/>
        </w:rPr>
        <w:t>se</w:t>
      </w:r>
      <w:proofErr w:type="gramEnd"/>
      <w:r w:rsidRPr="00215814">
        <w:rPr>
          <w:rFonts w:ascii="Arial" w:eastAsia="Azo Sans Lt" w:hAnsi="Arial" w:cs="Arial"/>
          <w:lang w:val="pt-BR"/>
        </w:rPr>
        <w:t xml:space="preserve"> não houver êxito nas negociações, nos termos do disposto no </w:t>
      </w:r>
      <w:r w:rsidR="00371824" w:rsidRPr="00215814">
        <w:rPr>
          <w:rFonts w:ascii="Arial" w:eastAsia="Azo Sans Lt" w:hAnsi="Arial" w:cs="Arial"/>
          <w:lang w:val="pt-BR"/>
        </w:rPr>
        <w:t>subitem 6.2</w:t>
      </w:r>
    </w:p>
    <w:p w14:paraId="0F6587D0" w14:textId="1E815635" w:rsidR="0009398B" w:rsidRPr="00215814" w:rsidRDefault="00A40F3E" w:rsidP="00215814">
      <w:pPr>
        <w:numPr>
          <w:ilvl w:val="3"/>
          <w:numId w:val="4"/>
        </w:numPr>
        <w:tabs>
          <w:tab w:val="left" w:pos="709"/>
          <w:tab w:val="left" w:pos="851"/>
          <w:tab w:val="left" w:pos="1701"/>
          <w:tab w:val="left" w:pos="1985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215814">
        <w:rPr>
          <w:rFonts w:ascii="Arial" w:eastAsia="Azo Sans Lt" w:hAnsi="Arial" w:cs="Arial"/>
          <w:lang w:val="pt-BR"/>
        </w:rPr>
        <w:t>A</w:t>
      </w:r>
      <w:r w:rsidR="00A64CAD" w:rsidRPr="00215814">
        <w:rPr>
          <w:rFonts w:ascii="Arial" w:eastAsia="Azo Sans Lt" w:hAnsi="Arial" w:cs="Arial"/>
          <w:lang w:val="pt-BR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comprovado;</w:t>
      </w:r>
    </w:p>
    <w:p w14:paraId="49DAA92C" w14:textId="6232C28E" w:rsidR="0009398B" w:rsidRPr="00477DBE" w:rsidRDefault="00A64CAD" w:rsidP="00477DB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477DBE">
        <w:rPr>
          <w:rFonts w:ascii="Arial" w:eastAsia="Azo Sans Lt" w:hAnsi="Arial" w:cs="Arial"/>
          <w:b/>
          <w:bCs/>
          <w:lang w:val="pt-BR"/>
        </w:rPr>
        <w:t>CADASTRO DE RESERVA</w:t>
      </w:r>
    </w:p>
    <w:p w14:paraId="6498DD91" w14:textId="3A35040D" w:rsidR="0009398B" w:rsidRPr="00477DBE" w:rsidRDefault="00A64CAD" w:rsidP="00477DBE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477DBE">
        <w:rPr>
          <w:rFonts w:ascii="Arial" w:eastAsia="Azo Sans Lt" w:hAnsi="Arial" w:cs="Arial"/>
          <w:lang w:val="pt-BR"/>
        </w:rPr>
        <w:t>– Não houve participantes do procedimento licitatório interessados no Cadastro de Reserva.</w:t>
      </w:r>
    </w:p>
    <w:p w14:paraId="73EBD6AA" w14:textId="3BE52F35" w:rsidR="00427D40" w:rsidRPr="00AB164D" w:rsidRDefault="006B664E" w:rsidP="0025778B">
      <w:pPr>
        <w:pStyle w:val="Corpodetexto"/>
        <w:spacing w:after="120" w:line="360" w:lineRule="auto"/>
        <w:ind w:right="3"/>
        <w:jc w:val="center"/>
        <w:rPr>
          <w:rFonts w:ascii="Arial" w:hAnsi="Arial" w:cs="Arial"/>
        </w:rPr>
      </w:pPr>
      <w:r>
        <w:rPr>
          <w:rFonts w:ascii="Arial" w:hAnsi="Arial" w:cs="Arial"/>
        </w:rPr>
        <w:t>OU</w:t>
      </w:r>
    </w:p>
    <w:p w14:paraId="3997320B" w14:textId="77777777" w:rsidR="00427D40" w:rsidRPr="00477DBE" w:rsidRDefault="00427D40" w:rsidP="00477DBE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477DBE">
        <w:rPr>
          <w:rFonts w:ascii="Arial" w:eastAsia="Azo Sans Lt" w:hAnsi="Arial" w:cs="Arial"/>
          <w:lang w:val="pt-BR"/>
        </w:rPr>
        <w:t>– Conforme registrado no Anexo A dessa Ata de Registro de Preços, também fica formalizado o Cadastro de Reserva de Reserva do(s) fornecedor(es) interessado(s) em eventualmente assumir a titularidade do registro de preços, com preços iguais ao do licitante vencedor, havendo cancelamento de registro e seguindo a ordem de classificação final no certame, por item/grupo do objeto (se for o caso) pelo período remanescente da vigência originalmente prevista para o registro de preços.</w:t>
      </w:r>
    </w:p>
    <w:p w14:paraId="78679441" w14:textId="77777777" w:rsidR="00427D40" w:rsidRPr="00477DBE" w:rsidRDefault="00427D40" w:rsidP="00477DBE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477DBE">
        <w:rPr>
          <w:rFonts w:ascii="Arial" w:eastAsia="Azo Sans Lt" w:hAnsi="Arial" w:cs="Arial"/>
          <w:lang w:val="pt-BR"/>
        </w:rPr>
        <w:t>– A formação de Cadastro de Reserva vincula o(s) particular(es) aos termos da proposta do titular em relação ao preço, obrigando-se a assumir a titularidade do registro em caso de cancelamento do registro do titular, observada a ordem de classificação.</w:t>
      </w:r>
    </w:p>
    <w:p w14:paraId="38AF6DA9" w14:textId="77777777" w:rsidR="00427D40" w:rsidRPr="00477DBE" w:rsidRDefault="00427D40" w:rsidP="00477DBE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477DBE">
        <w:rPr>
          <w:rFonts w:ascii="Arial" w:eastAsia="Azo Sans Lt" w:hAnsi="Arial" w:cs="Arial"/>
          <w:lang w:val="pt-BR"/>
        </w:rPr>
        <w:t>– A alteração da titularidade do registro dependerá da comprovação das condições de participação do particular registrado no Cadastro de Reserva, da qualidade do objeto indicado na sua proposta e do cumprimento das condições de habilitação, nos termos fixados no edital de licitação.</w:t>
      </w:r>
    </w:p>
    <w:p w14:paraId="3D0EC389" w14:textId="69AE0BF8" w:rsidR="00427D40" w:rsidRDefault="00427D40" w:rsidP="00477DBE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477DBE">
        <w:rPr>
          <w:rFonts w:ascii="Arial" w:eastAsia="Azo Sans Lt" w:hAnsi="Arial" w:cs="Arial"/>
          <w:lang w:val="pt-BR"/>
        </w:rPr>
        <w:t>– Havendo alteração da titularidade do registro com base no Cadastro de Reserva, deverá a ARP ser republicada para fins de eficácia.</w:t>
      </w:r>
    </w:p>
    <w:p w14:paraId="323600C1" w14:textId="77777777" w:rsidR="00731C95" w:rsidRPr="00477DBE" w:rsidRDefault="00731C95" w:rsidP="00477DBE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bookmarkStart w:id="1" w:name="_Hlk62746833"/>
      <w:r w:rsidRPr="00477DBE">
        <w:rPr>
          <w:rFonts w:ascii="Arial" w:eastAsia="Azo Sans Lt" w:hAnsi="Arial" w:cs="Arial"/>
          <w:b/>
          <w:bCs/>
          <w:lang w:val="pt-BR"/>
        </w:rPr>
        <w:t>DAS PENALIDADES</w:t>
      </w:r>
    </w:p>
    <w:bookmarkEnd w:id="1"/>
    <w:p w14:paraId="24836345" w14:textId="77777777" w:rsidR="00F0117C" w:rsidRPr="00477DBE" w:rsidRDefault="001145B4" w:rsidP="00477DBE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477DBE">
        <w:rPr>
          <w:rFonts w:ascii="Arial" w:eastAsia="Azo Sans Lt" w:hAnsi="Arial" w:cs="Arial"/>
          <w:lang w:val="pt-BR"/>
        </w:rPr>
        <w:t xml:space="preserve">- </w:t>
      </w:r>
      <w:r w:rsidR="00D054D8" w:rsidRPr="00477DBE">
        <w:rPr>
          <w:rFonts w:ascii="Arial" w:eastAsia="Azo Sans Lt" w:hAnsi="Arial" w:cs="Arial"/>
          <w:lang w:val="pt-BR"/>
        </w:rPr>
        <w:t xml:space="preserve"> </w:t>
      </w:r>
      <w:r w:rsidR="00F0117C" w:rsidRPr="00477DBE">
        <w:rPr>
          <w:rFonts w:ascii="Arial" w:eastAsia="Azo Sans Lt" w:hAnsi="Arial" w:cs="Arial"/>
          <w:lang w:val="pt-BR"/>
        </w:rPr>
        <w:t>O descumprimento da Ata de Registro de Preços ensejará aplicação das penalidades estabelecidas no Edital.</w:t>
      </w:r>
    </w:p>
    <w:p w14:paraId="5F840F07" w14:textId="77777777" w:rsidR="00F0117C" w:rsidRPr="00477DBE" w:rsidRDefault="00F0117C" w:rsidP="00215814">
      <w:pPr>
        <w:numPr>
          <w:ilvl w:val="2"/>
          <w:numId w:val="4"/>
        </w:numPr>
        <w:tabs>
          <w:tab w:val="left" w:pos="709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477DBE">
        <w:rPr>
          <w:rFonts w:ascii="Arial" w:eastAsia="Azo Sans Lt" w:hAnsi="Arial" w:cs="Arial"/>
          <w:lang w:val="pt-BR"/>
        </w:rPr>
        <w:t xml:space="preserve">As sanções do item acima também se aplicam aos integrantes do cadastro de reserva, em </w:t>
      </w:r>
      <w:r w:rsidRPr="00477DBE">
        <w:rPr>
          <w:rFonts w:ascii="Arial" w:eastAsia="Azo Sans Lt" w:hAnsi="Arial" w:cs="Arial"/>
          <w:lang w:val="pt-BR"/>
        </w:rPr>
        <w:lastRenderedPageBreak/>
        <w:t xml:space="preserve">pregão para registro de preços que, convocados, não honrarem o compromisso assumido injustificadamente, nos termos do art. 49, §1º do Decreto nº 10.024/19. </w:t>
      </w:r>
    </w:p>
    <w:p w14:paraId="68416BE3" w14:textId="7518E068" w:rsidR="00F0117C" w:rsidRPr="003D7933" w:rsidRDefault="00F0117C" w:rsidP="00215814">
      <w:pPr>
        <w:numPr>
          <w:ilvl w:val="2"/>
          <w:numId w:val="4"/>
        </w:numPr>
        <w:tabs>
          <w:tab w:val="left" w:pos="709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3D7933">
        <w:rPr>
          <w:rFonts w:ascii="Arial" w:eastAsia="Azo Sans Lt" w:hAnsi="Arial" w:cs="Arial"/>
          <w:lang w:val="pt-BR"/>
        </w:rPr>
        <w:t>É da competência do órgão gerenciador a aplicação das penalidades decorrentes do descumprimento do pactuado nesta ata de registro de preço</w:t>
      </w:r>
      <w:r w:rsidR="003362CB" w:rsidRPr="003D7933">
        <w:rPr>
          <w:rFonts w:ascii="Arial" w:eastAsia="Azo Sans Lt" w:hAnsi="Arial" w:cs="Arial"/>
          <w:lang w:val="pt-BR"/>
        </w:rPr>
        <w:t>,</w:t>
      </w:r>
      <w:r w:rsidRPr="003D7933">
        <w:rPr>
          <w:rFonts w:ascii="Arial" w:eastAsia="Azo Sans Lt" w:hAnsi="Arial" w:cs="Arial"/>
          <w:lang w:val="pt-BR"/>
        </w:rPr>
        <w:t xml:space="preserve"> exceto nas hipóteses em que o descumprimento disser respeito às contratações dos órgãos participantes, caso no qual caberá ao respectivo órgão participante a aplicação da penalidade</w:t>
      </w:r>
      <w:r w:rsidR="003362CB" w:rsidRPr="003D7933">
        <w:rPr>
          <w:rFonts w:ascii="Arial" w:eastAsia="Azo Sans Lt" w:hAnsi="Arial" w:cs="Arial"/>
          <w:lang w:val="pt-BR"/>
        </w:rPr>
        <w:t>.</w:t>
      </w:r>
    </w:p>
    <w:p w14:paraId="30D4D655" w14:textId="58168778" w:rsidR="00F0117C" w:rsidRPr="003D7933" w:rsidRDefault="00F0117C" w:rsidP="00215814">
      <w:pPr>
        <w:numPr>
          <w:ilvl w:val="2"/>
          <w:numId w:val="4"/>
        </w:numPr>
        <w:tabs>
          <w:tab w:val="left" w:pos="709"/>
          <w:tab w:val="left" w:pos="4913"/>
          <w:tab w:val="left" w:pos="9691"/>
        </w:tabs>
        <w:spacing w:before="113" w:after="120" w:line="360" w:lineRule="auto"/>
        <w:ind w:left="0" w:right="119" w:firstLine="0"/>
        <w:jc w:val="both"/>
        <w:rPr>
          <w:rFonts w:ascii="Arial" w:eastAsia="Azo Sans Lt" w:hAnsi="Arial" w:cs="Arial"/>
          <w:lang w:val="pt-BR"/>
        </w:rPr>
      </w:pPr>
      <w:r w:rsidRPr="003D7933">
        <w:rPr>
          <w:rFonts w:ascii="Arial" w:eastAsia="Azo Sans Lt" w:hAnsi="Arial" w:cs="Arial"/>
          <w:lang w:val="pt-BR"/>
        </w:rPr>
        <w:t xml:space="preserve">O órgão participante deverá comunicar ao órgão gerenciador qualquer das ocorrências previstas no </w:t>
      </w:r>
      <w:r w:rsidR="003D7933" w:rsidRPr="003D7933">
        <w:rPr>
          <w:rFonts w:ascii="Arial" w:eastAsia="Azo Sans Lt" w:hAnsi="Arial" w:cs="Arial"/>
          <w:lang w:val="pt-BR"/>
        </w:rPr>
        <w:t>art. 49, do Decreto nº 10.024/19</w:t>
      </w:r>
      <w:r w:rsidRPr="003D7933">
        <w:rPr>
          <w:rFonts w:ascii="Arial" w:eastAsia="Azo Sans Lt" w:hAnsi="Arial" w:cs="Arial"/>
          <w:lang w:val="pt-BR"/>
        </w:rPr>
        <w:t>, dada a necessidade de instauração de procedimento para cancelamento do registro do fornecedor.</w:t>
      </w:r>
    </w:p>
    <w:p w14:paraId="746FB0ED" w14:textId="77777777" w:rsidR="0009398B" w:rsidRPr="003D7933" w:rsidRDefault="00A64CAD" w:rsidP="003D7933">
      <w:pPr>
        <w:numPr>
          <w:ilvl w:val="0"/>
          <w:numId w:val="4"/>
        </w:num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right="119"/>
        <w:jc w:val="both"/>
        <w:rPr>
          <w:rFonts w:ascii="Arial" w:eastAsia="Azo Sans Lt" w:hAnsi="Arial" w:cs="Arial"/>
          <w:b/>
          <w:bCs/>
          <w:lang w:val="pt-BR"/>
        </w:rPr>
      </w:pPr>
      <w:r w:rsidRPr="003D7933">
        <w:rPr>
          <w:rFonts w:ascii="Arial" w:eastAsia="Azo Sans Lt" w:hAnsi="Arial" w:cs="Arial"/>
          <w:b/>
          <w:bCs/>
          <w:lang w:val="pt-BR"/>
        </w:rPr>
        <w:t>- CONDIÇOES GERAIS</w:t>
      </w:r>
    </w:p>
    <w:p w14:paraId="64B8C1BC" w14:textId="128B0055" w:rsidR="00F261DA" w:rsidRPr="003D7933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3D7933">
        <w:rPr>
          <w:rFonts w:ascii="Arial" w:eastAsia="Azo Sans Lt" w:hAnsi="Arial" w:cs="Arial"/>
          <w:lang w:val="pt-BR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</w:t>
      </w:r>
    </w:p>
    <w:p w14:paraId="5F9B47F7" w14:textId="441D46D5" w:rsidR="00F261DA" w:rsidRPr="003D7933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3D7933">
        <w:rPr>
          <w:rFonts w:ascii="Arial" w:eastAsia="Azo Sans Lt" w:hAnsi="Arial" w:cs="Arial"/>
          <w:lang w:val="pt-BR"/>
        </w:rPr>
        <w:t xml:space="preserve">É vedado efetuar acréscimos nos quantitativos fixados nesta ata de registro de preços, inclusive o acréscimo de que trata </w:t>
      </w:r>
      <w:proofErr w:type="spellStart"/>
      <w:r w:rsidR="00811BF4" w:rsidRPr="003D7933">
        <w:rPr>
          <w:rFonts w:ascii="Arial" w:eastAsia="Azo Sans Lt" w:hAnsi="Arial" w:cs="Arial"/>
          <w:lang w:val="pt-BR"/>
        </w:rPr>
        <w:t>art</w:t>
      </w:r>
      <w:proofErr w:type="spellEnd"/>
      <w:r w:rsidR="00811BF4" w:rsidRPr="003D7933">
        <w:rPr>
          <w:rFonts w:ascii="Arial" w:eastAsia="Azo Sans Lt" w:hAnsi="Arial" w:cs="Arial"/>
          <w:lang w:val="pt-BR"/>
        </w:rPr>
        <w:t xml:space="preserve"> 124 da Lei nº 14.133 / 2021</w:t>
      </w:r>
      <w:r w:rsidRPr="003D7933">
        <w:rPr>
          <w:rFonts w:ascii="Arial" w:eastAsia="Azo Sans Lt" w:hAnsi="Arial" w:cs="Arial"/>
          <w:lang w:val="pt-BR"/>
        </w:rPr>
        <w:t xml:space="preserve"> nos termos do art. </w:t>
      </w:r>
      <w:r w:rsidR="00811BF4" w:rsidRPr="003D7933">
        <w:rPr>
          <w:rFonts w:ascii="Arial" w:eastAsia="Azo Sans Lt" w:hAnsi="Arial" w:cs="Arial"/>
          <w:lang w:val="pt-BR"/>
        </w:rPr>
        <w:t>23</w:t>
      </w:r>
      <w:r w:rsidRPr="003D7933">
        <w:rPr>
          <w:rFonts w:ascii="Arial" w:eastAsia="Azo Sans Lt" w:hAnsi="Arial" w:cs="Arial"/>
          <w:lang w:val="pt-BR"/>
        </w:rPr>
        <w:t>,</w:t>
      </w:r>
      <w:r w:rsidR="00811BF4" w:rsidRPr="003D7933">
        <w:rPr>
          <w:rFonts w:ascii="Arial" w:eastAsia="Azo Sans Lt" w:hAnsi="Arial" w:cs="Arial"/>
          <w:lang w:val="pt-BR"/>
        </w:rPr>
        <w:t xml:space="preserve"> </w:t>
      </w:r>
      <w:r w:rsidRPr="003D7933">
        <w:rPr>
          <w:rFonts w:ascii="Arial" w:eastAsia="Azo Sans Lt" w:hAnsi="Arial" w:cs="Arial"/>
          <w:lang w:val="pt-BR"/>
        </w:rPr>
        <w:t xml:space="preserve">do </w:t>
      </w:r>
      <w:r w:rsidR="006C7B2A" w:rsidRPr="003D7933">
        <w:rPr>
          <w:rFonts w:ascii="Arial" w:eastAsia="Azo Sans Lt" w:hAnsi="Arial" w:cs="Arial"/>
          <w:lang w:val="pt-BR"/>
        </w:rPr>
        <w:t>nº 11.462, de 31 de março de 2023.</w:t>
      </w:r>
    </w:p>
    <w:p w14:paraId="341939CB" w14:textId="2E106502" w:rsidR="00F261DA" w:rsidRPr="003D7933" w:rsidRDefault="00F261DA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3D7933">
        <w:rPr>
          <w:rFonts w:ascii="Arial" w:eastAsia="Azo Sans Lt" w:hAnsi="Arial" w:cs="Arial"/>
          <w:lang w:val="pt-BR"/>
        </w:rPr>
        <w:t>A ata de realização da sessão pública do pregão, contendo a relação dos licitantes que aceitarem cotar os bens ou serviços com preços iguais ao do licitante vencedor do certame, compõe anexo a esta Ata de Registro de Preço</w:t>
      </w:r>
      <w:r w:rsidR="003D7933">
        <w:rPr>
          <w:rFonts w:ascii="Arial" w:eastAsia="Azo Sans Lt" w:hAnsi="Arial" w:cs="Arial"/>
          <w:lang w:val="pt-BR"/>
        </w:rPr>
        <w:t>s.</w:t>
      </w:r>
    </w:p>
    <w:p w14:paraId="282BE80B" w14:textId="2E295A1D" w:rsidR="00A94A34" w:rsidRPr="003D7933" w:rsidRDefault="006B37AE" w:rsidP="003D7933">
      <w:pPr>
        <w:numPr>
          <w:ilvl w:val="1"/>
          <w:numId w:val="4"/>
        </w:numPr>
        <w:tabs>
          <w:tab w:val="left" w:pos="567"/>
          <w:tab w:val="left" w:pos="4913"/>
          <w:tab w:val="left" w:pos="7050"/>
          <w:tab w:val="left" w:pos="9691"/>
        </w:tabs>
        <w:spacing w:before="113" w:after="120" w:line="360" w:lineRule="auto"/>
        <w:ind w:left="0" w:right="119" w:hanging="6"/>
        <w:jc w:val="both"/>
        <w:rPr>
          <w:rFonts w:ascii="Arial" w:eastAsia="Azo Sans Lt" w:hAnsi="Arial" w:cs="Arial"/>
          <w:lang w:val="pt-BR"/>
        </w:rPr>
      </w:pPr>
      <w:r w:rsidRPr="003D7933">
        <w:rPr>
          <w:rFonts w:ascii="Arial" w:eastAsia="Azo Sans Lt" w:hAnsi="Arial" w:cs="Arial"/>
          <w:lang w:val="pt-BR"/>
        </w:rPr>
        <w:t xml:space="preserve">- </w:t>
      </w:r>
      <w:r w:rsidR="00731C95" w:rsidRPr="003D7933">
        <w:rPr>
          <w:rFonts w:ascii="Arial" w:eastAsia="Azo Sans Lt" w:hAnsi="Arial" w:cs="Arial"/>
          <w:lang w:val="pt-BR"/>
        </w:rPr>
        <w:t>A ata de realização da sessão pública do pregão, contendo a relação dos licitantes que aceitarem cotar os bens ou serviços com preços iguais ao do licitante vencedor do certame, compõe anexo a esta Ata de Registro de Preços</w:t>
      </w:r>
      <w:r w:rsidR="00151BFC" w:rsidRPr="003D7933">
        <w:rPr>
          <w:rFonts w:ascii="Arial" w:eastAsia="Azo Sans Lt" w:hAnsi="Arial" w:cs="Arial"/>
          <w:lang w:val="pt-BR"/>
        </w:rPr>
        <w:t>.</w:t>
      </w:r>
    </w:p>
    <w:p w14:paraId="28A62398" w14:textId="275DA9B3" w:rsidR="0009398B" w:rsidRDefault="00731C95" w:rsidP="00A155A9">
      <w:pPr>
        <w:tabs>
          <w:tab w:val="left" w:pos="851"/>
        </w:tabs>
        <w:spacing w:before="113" w:line="360" w:lineRule="auto"/>
        <w:ind w:right="144"/>
        <w:jc w:val="both"/>
        <w:rPr>
          <w:rFonts w:ascii="Arial" w:hAnsi="Arial" w:cs="Arial"/>
          <w:i/>
          <w:iCs/>
          <w:color w:val="FF0000"/>
          <w:w w:val="110"/>
        </w:rPr>
      </w:pPr>
      <w:r w:rsidRPr="00AB164D">
        <w:rPr>
          <w:rFonts w:ascii="Arial" w:hAnsi="Arial" w:cs="Arial"/>
          <w:w w:val="110"/>
        </w:rPr>
        <w:t xml:space="preserve">Para firmeza e validade do pactuado, a presente Ata foi lavrada em </w:t>
      </w:r>
      <w:r w:rsidR="00CE7C3F" w:rsidRPr="00AB164D">
        <w:rPr>
          <w:rFonts w:ascii="Arial" w:hAnsi="Arial" w:cs="Arial"/>
          <w:w w:val="110"/>
        </w:rPr>
        <w:t xml:space="preserve">02 (duas) </w:t>
      </w:r>
      <w:r w:rsidRPr="00AB164D">
        <w:rPr>
          <w:rFonts w:ascii="Arial" w:hAnsi="Arial" w:cs="Arial"/>
          <w:w w:val="110"/>
        </w:rPr>
        <w:t>vias de igual teor, que, depois de lida e achada em ordem, vai assinada pelas partes</w:t>
      </w:r>
      <w:r w:rsidR="00C60E14">
        <w:rPr>
          <w:rFonts w:ascii="Arial" w:hAnsi="Arial" w:cs="Arial"/>
          <w:i/>
          <w:iCs/>
          <w:color w:val="FF0000"/>
          <w:w w:val="110"/>
        </w:rPr>
        <w:t>.</w:t>
      </w:r>
    </w:p>
    <w:p w14:paraId="35AFCA8F" w14:textId="33FAA6F1" w:rsidR="00F261DA" w:rsidRDefault="00F261DA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rial" w:hAnsi="Arial" w:cs="Arial"/>
          <w:i/>
          <w:iCs/>
          <w:color w:val="FF0000"/>
          <w:w w:val="110"/>
        </w:rPr>
      </w:pPr>
    </w:p>
    <w:p w14:paraId="08B0573D" w14:textId="282EE581" w:rsidR="0009398B" w:rsidRPr="00AB164D" w:rsidRDefault="0078214C" w:rsidP="006A6755">
      <w:pPr>
        <w:pStyle w:val="Corpodetexto"/>
        <w:spacing w:after="120" w:line="360" w:lineRule="auto"/>
        <w:rPr>
          <w:rFonts w:ascii="Arial" w:hAnsi="Arial" w:cs="Arial"/>
        </w:rPr>
      </w:pPr>
      <w:r w:rsidRPr="00AB164D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0" distR="0" simplePos="0" relativeHeight="251655680" behindDoc="1" locked="0" layoutInCell="1" allowOverlap="1" wp14:anchorId="65D48D31" wp14:editId="6B9E0C5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E873B" id="Line 6" o:spid="_x0000_s1026" style="position:absolute;z-index:-25166080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wiOyw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" strokeweight=".27194mm">
                <w10:wrap type="topAndBottom" anchorx="page"/>
              </v:line>
            </w:pict>
          </mc:Fallback>
        </mc:AlternateContent>
      </w:r>
    </w:p>
    <w:p w14:paraId="76E37E6E" w14:textId="77777777" w:rsidR="00941F1D" w:rsidRPr="00941F1D" w:rsidRDefault="00941F1D" w:rsidP="00941F1D">
      <w:pPr>
        <w:pStyle w:val="Corpodetexto"/>
        <w:ind w:right="3"/>
        <w:jc w:val="center"/>
        <w:rPr>
          <w:rFonts w:ascii="Calibri" w:eastAsia="Times New Roman" w:hAnsi="Calibri" w:cs="Calibri"/>
          <w:b/>
          <w:sz w:val="20"/>
          <w:szCs w:val="20"/>
          <w:lang w:val="pt-BR" w:eastAsia="pt-BR" w:bidi="ar-SA"/>
        </w:rPr>
      </w:pPr>
      <w:bookmarkStart w:id="2" w:name="_Hlk135226424"/>
      <w:r w:rsidRPr="00941F1D">
        <w:rPr>
          <w:rFonts w:ascii="Calibri" w:eastAsia="Times New Roman" w:hAnsi="Calibri" w:cs="Calibri"/>
          <w:b/>
          <w:sz w:val="20"/>
          <w:szCs w:val="20"/>
          <w:lang w:val="pt-BR" w:eastAsia="pt-BR" w:bidi="ar-SA"/>
        </w:rPr>
        <w:t>Marcelo da Silva Pereira</w:t>
      </w:r>
    </w:p>
    <w:p w14:paraId="10764B02" w14:textId="77777777" w:rsidR="00941F1D" w:rsidRPr="00941F1D" w:rsidRDefault="00941F1D" w:rsidP="00941F1D">
      <w:pPr>
        <w:pStyle w:val="Corpodetexto"/>
        <w:ind w:right="3"/>
        <w:jc w:val="center"/>
        <w:rPr>
          <w:rFonts w:ascii="Calibri" w:eastAsia="Times New Roman" w:hAnsi="Calibri" w:cs="Calibri"/>
          <w:bCs/>
          <w:sz w:val="20"/>
          <w:szCs w:val="20"/>
          <w:lang w:val="pt-BR" w:eastAsia="pt-BR" w:bidi="ar-SA"/>
        </w:rPr>
      </w:pPr>
      <w:r w:rsidRPr="00941F1D">
        <w:rPr>
          <w:rFonts w:ascii="Calibri" w:eastAsia="Times New Roman" w:hAnsi="Calibri" w:cs="Calibri"/>
          <w:bCs/>
          <w:sz w:val="20"/>
          <w:szCs w:val="20"/>
          <w:lang w:val="pt-BR" w:eastAsia="pt-BR" w:bidi="ar-SA"/>
        </w:rPr>
        <w:t>Secretário Municipal de Serviços Públicos</w:t>
      </w:r>
    </w:p>
    <w:p w14:paraId="6A8039CF" w14:textId="252847BF" w:rsidR="0009398B" w:rsidRPr="00941F1D" w:rsidRDefault="00941F1D" w:rsidP="00941F1D">
      <w:pPr>
        <w:pStyle w:val="Corpodetexto"/>
        <w:ind w:right="3"/>
        <w:jc w:val="center"/>
        <w:rPr>
          <w:rFonts w:ascii="Arial" w:hAnsi="Arial" w:cs="Arial"/>
          <w:bCs/>
          <w:w w:val="115"/>
        </w:rPr>
      </w:pPr>
      <w:proofErr w:type="spellStart"/>
      <w:r w:rsidRPr="00941F1D">
        <w:rPr>
          <w:rFonts w:ascii="Calibri" w:eastAsia="Times New Roman" w:hAnsi="Calibri" w:cs="Calibri"/>
          <w:bCs/>
          <w:sz w:val="20"/>
          <w:szCs w:val="20"/>
          <w:lang w:val="pt-BR" w:eastAsia="pt-BR" w:bidi="ar-SA"/>
        </w:rPr>
        <w:t>Matr</w:t>
      </w:r>
      <w:proofErr w:type="spellEnd"/>
      <w:r w:rsidRPr="00941F1D">
        <w:rPr>
          <w:rFonts w:ascii="Calibri" w:eastAsia="Times New Roman" w:hAnsi="Calibri" w:cs="Calibri"/>
          <w:bCs/>
          <w:sz w:val="20"/>
          <w:szCs w:val="20"/>
          <w:lang w:val="pt-BR" w:eastAsia="pt-BR" w:bidi="ar-SA"/>
        </w:rPr>
        <w:t>.: 100.530</w:t>
      </w:r>
      <w:r w:rsidR="002D279A" w:rsidRPr="00941F1D">
        <w:rPr>
          <w:rFonts w:ascii="Arial" w:hAnsi="Arial" w:cs="Arial"/>
          <w:bCs/>
          <w:w w:val="115"/>
        </w:rPr>
        <w:t xml:space="preserve"> </w:t>
      </w:r>
    </w:p>
    <w:bookmarkEnd w:id="2"/>
    <w:p w14:paraId="43B385A3" w14:textId="591A859F" w:rsidR="00F261DA" w:rsidRDefault="00F261DA" w:rsidP="006A2FF5">
      <w:pPr>
        <w:pStyle w:val="Corpodetexto"/>
        <w:ind w:right="3"/>
        <w:jc w:val="center"/>
        <w:rPr>
          <w:rFonts w:ascii="Arial" w:hAnsi="Arial" w:cs="Arial"/>
          <w:w w:val="115"/>
        </w:rPr>
      </w:pPr>
    </w:p>
    <w:p w14:paraId="2AB211FF" w14:textId="77777777" w:rsidR="00F261DA" w:rsidRPr="00AB164D" w:rsidRDefault="00F261DA" w:rsidP="006A2FF5">
      <w:pPr>
        <w:pStyle w:val="Corpodetexto"/>
        <w:ind w:right="3"/>
        <w:jc w:val="center"/>
        <w:rPr>
          <w:rFonts w:ascii="Arial" w:hAnsi="Arial" w:cs="Arial"/>
        </w:rPr>
      </w:pPr>
    </w:p>
    <w:p w14:paraId="0EE54AD5" w14:textId="5F4BBA6D" w:rsidR="00942887" w:rsidRPr="0032597E" w:rsidRDefault="006A2FF5" w:rsidP="006A2FF5">
      <w:pPr>
        <w:pStyle w:val="Corpodetexto"/>
        <w:spacing w:after="120"/>
        <w:jc w:val="center"/>
        <w:rPr>
          <w:rFonts w:ascii="Arial" w:hAnsi="Arial" w:cs="Arial"/>
          <w:w w:val="115"/>
        </w:rPr>
      </w:pPr>
      <w:r w:rsidRPr="0032597E">
        <w:rPr>
          <w:rFonts w:ascii="Arial" w:hAnsi="Arial" w:cs="Arial"/>
          <w:w w:val="115"/>
        </w:rPr>
        <w:t>________________________________________</w:t>
      </w:r>
    </w:p>
    <w:p w14:paraId="74A65BC9" w14:textId="3857E1A4" w:rsidR="006A2FF5" w:rsidRPr="0032597E" w:rsidRDefault="006A2FF5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  <w:r w:rsidRPr="0032597E">
        <w:rPr>
          <w:rFonts w:ascii="Arial" w:hAnsi="Arial" w:cs="Arial"/>
          <w:w w:val="115"/>
        </w:rPr>
        <w:t>Empresa</w:t>
      </w:r>
    </w:p>
    <w:p w14:paraId="5C148784" w14:textId="0C691F5C" w:rsidR="006A2FF5" w:rsidRDefault="006A2FF5" w:rsidP="006A2FF5">
      <w:pPr>
        <w:pStyle w:val="Corpodetexto"/>
        <w:spacing w:after="120" w:line="360" w:lineRule="auto"/>
        <w:jc w:val="center"/>
        <w:rPr>
          <w:rFonts w:ascii="Arial" w:hAnsi="Arial" w:cs="Arial"/>
          <w:w w:val="115"/>
        </w:rPr>
      </w:pPr>
    </w:p>
    <w:p w14:paraId="0CE6DCA9" w14:textId="77777777" w:rsidR="00427D40" w:rsidRPr="00AB164D" w:rsidRDefault="00427D40" w:rsidP="00427D40">
      <w:pPr>
        <w:pStyle w:val="Ttulo1"/>
        <w:spacing w:after="120" w:line="360" w:lineRule="auto"/>
        <w:ind w:left="952" w:right="813" w:firstLine="0"/>
        <w:jc w:val="center"/>
        <w:rPr>
          <w:rFonts w:ascii="Arial" w:hAnsi="Arial" w:cs="Arial"/>
          <w:u w:val="none"/>
        </w:rPr>
      </w:pPr>
      <w:r w:rsidRPr="00AB164D">
        <w:rPr>
          <w:rFonts w:ascii="Arial" w:hAnsi="Arial" w:cs="Arial"/>
          <w:u w:val="none"/>
        </w:rPr>
        <w:lastRenderedPageBreak/>
        <w:t xml:space="preserve">CADASTRO DE RESERVA – </w:t>
      </w:r>
      <w:r w:rsidRPr="00AB164D">
        <w:rPr>
          <w:rFonts w:ascii="Arial" w:hAnsi="Arial" w:cs="Arial"/>
        </w:rPr>
        <w:t>ANEXO A</w:t>
      </w:r>
      <w:r w:rsidRPr="00AB164D">
        <w:rPr>
          <w:rFonts w:ascii="Arial" w:hAnsi="Arial" w:cs="Arial"/>
          <w:u w:val="none"/>
        </w:rPr>
        <w:t xml:space="preserve"> DA ATA DE REGISTRO DE PREÇOS</w:t>
      </w:r>
    </w:p>
    <w:p w14:paraId="51607464" w14:textId="77777777" w:rsidR="00427D40" w:rsidRPr="00AB164D" w:rsidRDefault="00427D40" w:rsidP="00427D40">
      <w:pPr>
        <w:pStyle w:val="Corpodetexto"/>
        <w:spacing w:after="120" w:line="360" w:lineRule="auto"/>
        <w:ind w:left="262" w:right="547"/>
        <w:jc w:val="both"/>
        <w:rPr>
          <w:rFonts w:ascii="Arial" w:hAnsi="Arial" w:cs="Arial"/>
        </w:rPr>
      </w:pPr>
      <w:r w:rsidRPr="00AB164D">
        <w:rPr>
          <w:rFonts w:ascii="Arial" w:hAnsi="Arial" w:cs="Arial"/>
          <w:w w:val="120"/>
        </w:rPr>
        <w:t>Ficam</w:t>
      </w:r>
      <w:r w:rsidRPr="00AB164D">
        <w:rPr>
          <w:rFonts w:ascii="Arial" w:hAnsi="Arial" w:cs="Arial"/>
          <w:spacing w:val="-42"/>
          <w:w w:val="120"/>
        </w:rPr>
        <w:t xml:space="preserve"> </w:t>
      </w:r>
      <w:r w:rsidRPr="00AB164D">
        <w:rPr>
          <w:rFonts w:ascii="Arial" w:hAnsi="Arial" w:cs="Arial"/>
          <w:w w:val="120"/>
        </w:rPr>
        <w:t>registrados</w:t>
      </w:r>
      <w:r w:rsidRPr="00AB164D">
        <w:rPr>
          <w:rFonts w:ascii="Arial" w:hAnsi="Arial" w:cs="Arial"/>
          <w:spacing w:val="-42"/>
          <w:w w:val="120"/>
        </w:rPr>
        <w:t xml:space="preserve"> </w:t>
      </w:r>
      <w:r w:rsidRPr="00AB164D">
        <w:rPr>
          <w:rFonts w:ascii="Arial" w:hAnsi="Arial" w:cs="Arial"/>
          <w:w w:val="120"/>
        </w:rPr>
        <w:t>os</w:t>
      </w:r>
      <w:r w:rsidRPr="00AB164D">
        <w:rPr>
          <w:rFonts w:ascii="Arial" w:hAnsi="Arial" w:cs="Arial"/>
          <w:spacing w:val="-43"/>
          <w:w w:val="120"/>
        </w:rPr>
        <w:t xml:space="preserve"> </w:t>
      </w:r>
      <w:r w:rsidRPr="00AB164D">
        <w:rPr>
          <w:rFonts w:ascii="Arial" w:hAnsi="Arial" w:cs="Arial"/>
          <w:w w:val="120"/>
        </w:rPr>
        <w:t>preços</w:t>
      </w:r>
      <w:r w:rsidRPr="00AB164D">
        <w:rPr>
          <w:rFonts w:ascii="Arial" w:hAnsi="Arial" w:cs="Arial"/>
          <w:spacing w:val="-42"/>
          <w:w w:val="120"/>
        </w:rPr>
        <w:t xml:space="preserve"> </w:t>
      </w:r>
      <w:r w:rsidRPr="00AB164D">
        <w:rPr>
          <w:rFonts w:ascii="Arial" w:hAnsi="Arial" w:cs="Arial"/>
          <w:w w:val="120"/>
        </w:rPr>
        <w:t>dos</w:t>
      </w:r>
      <w:r w:rsidRPr="00AB164D">
        <w:rPr>
          <w:rFonts w:ascii="Arial" w:hAnsi="Arial" w:cs="Arial"/>
          <w:spacing w:val="-43"/>
          <w:w w:val="120"/>
        </w:rPr>
        <w:t xml:space="preserve"> </w:t>
      </w:r>
      <w:r w:rsidRPr="00AB164D">
        <w:rPr>
          <w:rFonts w:ascii="Arial" w:hAnsi="Arial" w:cs="Arial"/>
          <w:w w:val="120"/>
        </w:rPr>
        <w:t>licitantes</w:t>
      </w:r>
      <w:r w:rsidRPr="00AB164D">
        <w:rPr>
          <w:rFonts w:ascii="Arial" w:hAnsi="Arial" w:cs="Arial"/>
          <w:spacing w:val="-42"/>
          <w:w w:val="120"/>
        </w:rPr>
        <w:t xml:space="preserve"> </w:t>
      </w:r>
      <w:r w:rsidRPr="00AB164D">
        <w:rPr>
          <w:rFonts w:ascii="Arial" w:hAnsi="Arial" w:cs="Arial"/>
          <w:w w:val="120"/>
        </w:rPr>
        <w:t>que</w:t>
      </w:r>
      <w:r w:rsidRPr="00AB164D">
        <w:rPr>
          <w:rFonts w:ascii="Arial" w:hAnsi="Arial" w:cs="Arial"/>
          <w:spacing w:val="-40"/>
          <w:w w:val="120"/>
        </w:rPr>
        <w:t xml:space="preserve"> </w:t>
      </w:r>
      <w:r w:rsidRPr="00AB164D">
        <w:rPr>
          <w:rFonts w:ascii="Arial" w:hAnsi="Arial" w:cs="Arial"/>
          <w:w w:val="120"/>
        </w:rPr>
        <w:t>aceitaram</w:t>
      </w:r>
      <w:r w:rsidRPr="00AB164D">
        <w:rPr>
          <w:rFonts w:ascii="Arial" w:hAnsi="Arial" w:cs="Arial"/>
          <w:spacing w:val="-41"/>
          <w:w w:val="120"/>
        </w:rPr>
        <w:t xml:space="preserve"> </w:t>
      </w:r>
      <w:r w:rsidRPr="00AB164D">
        <w:rPr>
          <w:rFonts w:ascii="Arial" w:hAnsi="Arial" w:cs="Arial"/>
          <w:w w:val="120"/>
        </w:rPr>
        <w:t>cotar</w:t>
      </w:r>
      <w:r w:rsidRPr="00AB164D">
        <w:rPr>
          <w:rFonts w:ascii="Arial" w:hAnsi="Arial" w:cs="Arial"/>
          <w:spacing w:val="-43"/>
          <w:w w:val="120"/>
        </w:rPr>
        <w:t xml:space="preserve"> </w:t>
      </w:r>
      <w:r w:rsidRPr="00AB164D">
        <w:rPr>
          <w:rFonts w:ascii="Arial" w:hAnsi="Arial" w:cs="Arial"/>
          <w:w w:val="120"/>
        </w:rPr>
        <w:t>os</w:t>
      </w:r>
      <w:r w:rsidRPr="00AB164D">
        <w:rPr>
          <w:rFonts w:ascii="Arial" w:hAnsi="Arial" w:cs="Arial"/>
          <w:spacing w:val="-41"/>
          <w:w w:val="120"/>
        </w:rPr>
        <w:t xml:space="preserve"> </w:t>
      </w:r>
      <w:r w:rsidRPr="00AB164D">
        <w:rPr>
          <w:rFonts w:ascii="Arial" w:hAnsi="Arial" w:cs="Arial"/>
          <w:w w:val="120"/>
        </w:rPr>
        <w:t>itens com preços iguais ao do licitante vencedor, na sequência da classificação do certame.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427D40" w:rsidRPr="00AB164D" w14:paraId="5E279D1C" w14:textId="77777777" w:rsidTr="00771DFB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3E7AFC76" w14:textId="77777777" w:rsidR="00427D40" w:rsidRPr="00AB164D" w:rsidRDefault="00427D40" w:rsidP="00771DFB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0F3422CC" w14:textId="77777777" w:rsidR="00427D40" w:rsidRPr="00AB164D" w:rsidRDefault="00427D40" w:rsidP="00771DFB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rial" w:hAnsi="Arial" w:cs="Arial"/>
                <w:b/>
              </w:rPr>
            </w:pPr>
            <w:r w:rsidRPr="00AB164D">
              <w:rPr>
                <w:rFonts w:ascii="Arial" w:hAnsi="Arial" w:cs="Arial"/>
                <w:b/>
                <w:w w:val="105"/>
              </w:rPr>
              <w:t>XXª Classificada</w:t>
            </w:r>
          </w:p>
        </w:tc>
      </w:tr>
      <w:tr w:rsidR="00427D40" w:rsidRPr="00AB164D" w14:paraId="456C32D7" w14:textId="77777777" w:rsidTr="00771DFB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30C3336F" w14:textId="77777777" w:rsidR="00427D40" w:rsidRPr="00AB164D" w:rsidRDefault="00427D40" w:rsidP="00771DFB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4B98F141" w14:textId="77777777" w:rsidR="00427D40" w:rsidRPr="00AB164D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AB164D">
              <w:rPr>
                <w:rFonts w:ascii="Arial" w:hAnsi="Arial" w:cs="Arial"/>
                <w:b/>
                <w:w w:val="110"/>
              </w:rPr>
              <w:t>Empresa:</w:t>
            </w:r>
          </w:p>
        </w:tc>
      </w:tr>
      <w:tr w:rsidR="00427D40" w:rsidRPr="00AB164D" w14:paraId="229CB8CD" w14:textId="77777777" w:rsidTr="00771DFB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62E72EFB" w14:textId="77777777" w:rsidR="00427D40" w:rsidRPr="00AB164D" w:rsidRDefault="00427D40" w:rsidP="00771DFB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5A023AF5" w14:textId="77777777" w:rsidR="00427D40" w:rsidRPr="00AB164D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AB164D">
              <w:rPr>
                <w:rFonts w:ascii="Arial" w:hAnsi="Arial" w:cs="Arial"/>
                <w:b/>
                <w:w w:val="105"/>
              </w:rPr>
              <w:t>Endereço:</w:t>
            </w:r>
          </w:p>
        </w:tc>
      </w:tr>
      <w:tr w:rsidR="00427D40" w:rsidRPr="00AB164D" w14:paraId="305CBE58" w14:textId="77777777" w:rsidTr="005E7711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716A443F" w14:textId="77777777" w:rsidR="00427D40" w:rsidRPr="00AB164D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AB164D">
              <w:rPr>
                <w:rFonts w:ascii="Arial" w:hAnsi="Arial" w:cs="Arial"/>
                <w:b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14C9126F" w14:textId="77777777" w:rsidR="00427D40" w:rsidRPr="00AB164D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rial" w:hAnsi="Arial" w:cs="Arial"/>
                <w:b/>
              </w:rPr>
            </w:pPr>
            <w:r w:rsidRPr="00AB164D">
              <w:rPr>
                <w:rFonts w:ascii="Arial" w:hAnsi="Arial" w:cs="Arial"/>
                <w:b/>
                <w:w w:val="105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00D4F562" w14:textId="77777777" w:rsidR="00427D40" w:rsidRPr="00AB164D" w:rsidRDefault="00427D40" w:rsidP="00771DFB">
            <w:pPr>
              <w:pStyle w:val="TableParagraph"/>
              <w:spacing w:after="120" w:line="360" w:lineRule="auto"/>
              <w:rPr>
                <w:rFonts w:ascii="Arial" w:hAnsi="Arial" w:cs="Arial"/>
              </w:rPr>
            </w:pPr>
          </w:p>
        </w:tc>
        <w:tc>
          <w:tcPr>
            <w:tcW w:w="742" w:type="pct"/>
            <w:shd w:val="clear" w:color="auto" w:fill="F1F1F1"/>
          </w:tcPr>
          <w:p w14:paraId="04D667E7" w14:textId="77777777" w:rsidR="00427D40" w:rsidRPr="00AB164D" w:rsidRDefault="00427D40" w:rsidP="00771DFB">
            <w:pPr>
              <w:pStyle w:val="TableParagraph"/>
              <w:spacing w:after="120" w:line="360" w:lineRule="auto"/>
              <w:ind w:left="113"/>
              <w:rPr>
                <w:rFonts w:ascii="Arial" w:hAnsi="Arial" w:cs="Arial"/>
                <w:b/>
              </w:rPr>
            </w:pPr>
            <w:r w:rsidRPr="00AB164D">
              <w:rPr>
                <w:rFonts w:ascii="Arial" w:hAnsi="Arial" w:cs="Arial"/>
                <w:b/>
                <w:w w:val="110"/>
              </w:rPr>
              <w:t>Telefone:</w:t>
            </w:r>
          </w:p>
        </w:tc>
      </w:tr>
    </w:tbl>
    <w:p w14:paraId="70FF087F" w14:textId="77777777" w:rsidR="00427D40" w:rsidRPr="00AB164D" w:rsidRDefault="00427D40" w:rsidP="00427D40">
      <w:pPr>
        <w:spacing w:after="120" w:line="360" w:lineRule="auto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1289"/>
        <w:gridCol w:w="3597"/>
        <w:gridCol w:w="807"/>
        <w:gridCol w:w="813"/>
        <w:gridCol w:w="1204"/>
        <w:gridCol w:w="1256"/>
      </w:tblGrid>
      <w:tr w:rsidR="00427D40" w:rsidRPr="00AB164D" w14:paraId="3A209207" w14:textId="77777777" w:rsidTr="00771DFB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F5D87A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AB164D">
              <w:rPr>
                <w:rFonts w:ascii="Arial" w:hAnsi="Arial" w:cs="Arial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7E8495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AB164D">
              <w:rPr>
                <w:rFonts w:ascii="Arial" w:hAnsi="Arial" w:cs="Arial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CB10DD1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AB164D">
              <w:rPr>
                <w:rFonts w:ascii="Arial" w:hAnsi="Arial" w:cs="Arial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F6BD28E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AB164D">
              <w:rPr>
                <w:rFonts w:ascii="Arial" w:hAnsi="Arial" w:cs="Arial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679844D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AB164D">
              <w:rPr>
                <w:rFonts w:ascii="Arial" w:hAnsi="Arial" w:cs="Arial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ED55B68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AB164D">
              <w:rPr>
                <w:rFonts w:ascii="Arial" w:hAnsi="Arial" w:cs="Arial"/>
                <w:b/>
                <w:bCs/>
                <w:color w:val="FFFFFF" w:themeColor="background1"/>
              </w:rPr>
              <w:t>PREÇO</w:t>
            </w:r>
          </w:p>
        </w:tc>
      </w:tr>
      <w:tr w:rsidR="00427D40" w:rsidRPr="00AB164D" w14:paraId="1205087F" w14:textId="77777777" w:rsidTr="00771DFB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E8EE9F1" w14:textId="77777777" w:rsidR="00427D40" w:rsidRPr="00AB164D" w:rsidRDefault="00427D40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BB17C66" w14:textId="77777777" w:rsidR="00427D40" w:rsidRPr="00AB164D" w:rsidRDefault="00427D40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FE113A" w14:textId="77777777" w:rsidR="00427D40" w:rsidRPr="00AB164D" w:rsidRDefault="00427D40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7E78C13" w14:textId="77777777" w:rsidR="00427D40" w:rsidRPr="00AB164D" w:rsidRDefault="00427D40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8F5A2FA" w14:textId="77777777" w:rsidR="00427D40" w:rsidRPr="00AB164D" w:rsidRDefault="00427D40" w:rsidP="00771DF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27A14C8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AB164D">
              <w:rPr>
                <w:rFonts w:ascii="Arial" w:hAnsi="Arial" w:cs="Arial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07C0CD4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AB164D">
              <w:rPr>
                <w:rFonts w:ascii="Arial" w:hAnsi="Arial" w:cs="Arial"/>
                <w:b/>
                <w:bCs/>
                <w:color w:val="FFFFFF" w:themeColor="background1"/>
              </w:rPr>
              <w:t>TOTAL</w:t>
            </w:r>
          </w:p>
        </w:tc>
      </w:tr>
      <w:tr w:rsidR="00427D40" w:rsidRPr="00AB164D" w14:paraId="1491AE4E" w14:textId="77777777" w:rsidTr="00771DFB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39DB1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AB164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579EC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33EC7" w14:textId="77777777" w:rsidR="00427D40" w:rsidRPr="00AB164D" w:rsidRDefault="00427D40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C55CC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568A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C766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50AC" w14:textId="77777777" w:rsidR="00427D40" w:rsidRPr="00AB164D" w:rsidRDefault="00427D40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427D40" w:rsidRPr="00AB164D" w14:paraId="127F7416" w14:textId="77777777" w:rsidTr="00771DFB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9551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AB164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E519FF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230FBE" w14:textId="77777777" w:rsidR="00427D40" w:rsidRPr="00AB164D" w:rsidRDefault="00427D40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1FF07F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175F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6C2E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6044B" w14:textId="77777777" w:rsidR="00427D40" w:rsidRPr="00AB164D" w:rsidRDefault="00427D40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427D40" w:rsidRPr="00AB164D" w14:paraId="017DF092" w14:textId="77777777" w:rsidTr="00771DFB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5245E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  <w:r w:rsidRPr="00AB164D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A102B6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1F4C9" w14:textId="77777777" w:rsidR="00427D40" w:rsidRPr="00AB164D" w:rsidRDefault="00427D40" w:rsidP="00771DF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486F74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883F6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77DE" w14:textId="77777777" w:rsidR="00427D40" w:rsidRPr="00AB164D" w:rsidRDefault="00427D40" w:rsidP="00771D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25118" w14:textId="77777777" w:rsidR="00427D40" w:rsidRPr="00AB164D" w:rsidRDefault="00427D40" w:rsidP="00771DF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427D40" w:rsidRPr="00AB164D" w14:paraId="17D27AE3" w14:textId="77777777" w:rsidTr="00771DFB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782C543" w14:textId="77777777" w:rsidR="00427D40" w:rsidRPr="00AB164D" w:rsidRDefault="00427D40" w:rsidP="00771DF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164D">
              <w:rPr>
                <w:rFonts w:ascii="Arial" w:hAnsi="Arial" w:cs="Arial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4ED68C55" w14:textId="77777777" w:rsidR="00427D40" w:rsidRPr="00AB164D" w:rsidRDefault="00427D40" w:rsidP="00771DF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B164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7442DBA3" w14:textId="77777777" w:rsidR="005E7711" w:rsidRPr="00AB164D" w:rsidRDefault="005E7711" w:rsidP="00427D40">
      <w:pPr>
        <w:pStyle w:val="Corpodetexto"/>
        <w:spacing w:after="120" w:line="360" w:lineRule="auto"/>
        <w:rPr>
          <w:rFonts w:ascii="Arial" w:hAnsi="Arial" w:cs="Arial"/>
        </w:rPr>
      </w:pPr>
    </w:p>
    <w:p w14:paraId="0C058D6E" w14:textId="772C298C" w:rsidR="00427D40" w:rsidRPr="00AB164D" w:rsidRDefault="00427D40" w:rsidP="00427D40">
      <w:pPr>
        <w:pStyle w:val="Corpodetexto"/>
        <w:spacing w:after="120" w:line="360" w:lineRule="auto"/>
        <w:rPr>
          <w:rFonts w:ascii="Arial" w:hAnsi="Arial" w:cs="Arial"/>
        </w:rPr>
      </w:pPr>
      <w:r w:rsidRPr="00AB164D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 wp14:anchorId="11811685" wp14:editId="204997C7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5AABE" id="Line 6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6Cdyg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59EFC16E" w14:textId="77777777" w:rsidR="00941F1D" w:rsidRPr="00941F1D" w:rsidRDefault="00941F1D" w:rsidP="00941F1D">
      <w:pPr>
        <w:pStyle w:val="Corpodetexto"/>
        <w:ind w:right="3"/>
        <w:jc w:val="center"/>
        <w:rPr>
          <w:rFonts w:ascii="Calibri" w:eastAsia="Times New Roman" w:hAnsi="Calibri" w:cs="Calibri"/>
          <w:b/>
          <w:sz w:val="20"/>
          <w:szCs w:val="20"/>
          <w:lang w:val="pt-BR" w:eastAsia="pt-BR" w:bidi="ar-SA"/>
        </w:rPr>
      </w:pPr>
      <w:r w:rsidRPr="00941F1D">
        <w:rPr>
          <w:rFonts w:ascii="Calibri" w:eastAsia="Times New Roman" w:hAnsi="Calibri" w:cs="Calibri"/>
          <w:b/>
          <w:sz w:val="20"/>
          <w:szCs w:val="20"/>
          <w:lang w:val="pt-BR" w:eastAsia="pt-BR" w:bidi="ar-SA"/>
        </w:rPr>
        <w:t>Marcelo da Silva Pereira</w:t>
      </w:r>
    </w:p>
    <w:p w14:paraId="5DDC8561" w14:textId="77777777" w:rsidR="00941F1D" w:rsidRPr="00941F1D" w:rsidRDefault="00941F1D" w:rsidP="00941F1D">
      <w:pPr>
        <w:pStyle w:val="Corpodetexto"/>
        <w:ind w:right="3"/>
        <w:jc w:val="center"/>
        <w:rPr>
          <w:rFonts w:ascii="Calibri" w:eastAsia="Times New Roman" w:hAnsi="Calibri" w:cs="Calibri"/>
          <w:bCs/>
          <w:sz w:val="20"/>
          <w:szCs w:val="20"/>
          <w:lang w:val="pt-BR" w:eastAsia="pt-BR" w:bidi="ar-SA"/>
        </w:rPr>
      </w:pPr>
      <w:r w:rsidRPr="00941F1D">
        <w:rPr>
          <w:rFonts w:ascii="Calibri" w:eastAsia="Times New Roman" w:hAnsi="Calibri" w:cs="Calibri"/>
          <w:bCs/>
          <w:sz w:val="20"/>
          <w:szCs w:val="20"/>
          <w:lang w:val="pt-BR" w:eastAsia="pt-BR" w:bidi="ar-SA"/>
        </w:rPr>
        <w:t>Secretário Municipal de Serviços Públicos</w:t>
      </w:r>
    </w:p>
    <w:p w14:paraId="6FF5D412" w14:textId="77777777" w:rsidR="00941F1D" w:rsidRPr="00941F1D" w:rsidRDefault="00941F1D" w:rsidP="00941F1D">
      <w:pPr>
        <w:pStyle w:val="Corpodetexto"/>
        <w:ind w:right="3"/>
        <w:jc w:val="center"/>
        <w:rPr>
          <w:rFonts w:ascii="Arial" w:hAnsi="Arial" w:cs="Arial"/>
          <w:bCs/>
          <w:w w:val="115"/>
        </w:rPr>
      </w:pPr>
      <w:proofErr w:type="spellStart"/>
      <w:r w:rsidRPr="00941F1D">
        <w:rPr>
          <w:rFonts w:ascii="Calibri" w:eastAsia="Times New Roman" w:hAnsi="Calibri" w:cs="Calibri"/>
          <w:bCs/>
          <w:sz w:val="20"/>
          <w:szCs w:val="20"/>
          <w:lang w:val="pt-BR" w:eastAsia="pt-BR" w:bidi="ar-SA"/>
        </w:rPr>
        <w:t>Matr</w:t>
      </w:r>
      <w:proofErr w:type="spellEnd"/>
      <w:r w:rsidRPr="00941F1D">
        <w:rPr>
          <w:rFonts w:ascii="Calibri" w:eastAsia="Times New Roman" w:hAnsi="Calibri" w:cs="Calibri"/>
          <w:bCs/>
          <w:sz w:val="20"/>
          <w:szCs w:val="20"/>
          <w:lang w:val="pt-BR" w:eastAsia="pt-BR" w:bidi="ar-SA"/>
        </w:rPr>
        <w:t>.: 100.530</w:t>
      </w:r>
      <w:r w:rsidRPr="00941F1D">
        <w:rPr>
          <w:rFonts w:ascii="Arial" w:hAnsi="Arial" w:cs="Arial"/>
          <w:bCs/>
          <w:w w:val="115"/>
        </w:rPr>
        <w:t xml:space="preserve"> </w:t>
      </w:r>
    </w:p>
    <w:p w14:paraId="7DC30242" w14:textId="34D41CCF" w:rsidR="00427D40" w:rsidRPr="00AB164D" w:rsidRDefault="002D279A" w:rsidP="00427D40">
      <w:pPr>
        <w:pStyle w:val="Corpodetexto"/>
        <w:ind w:right="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C65E160" w14:textId="77777777" w:rsidR="00427D40" w:rsidRPr="00AB164D" w:rsidRDefault="00427D40" w:rsidP="00427D40">
      <w:pPr>
        <w:pStyle w:val="Corpodetexto"/>
        <w:spacing w:after="120" w:line="360" w:lineRule="auto"/>
        <w:rPr>
          <w:rFonts w:ascii="Arial" w:hAnsi="Arial" w:cs="Arial"/>
        </w:rPr>
      </w:pPr>
      <w:r w:rsidRPr="00AB164D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0" distR="0" simplePos="0" relativeHeight="251660288" behindDoc="1" locked="0" layoutInCell="1" allowOverlap="1" wp14:anchorId="42506E42" wp14:editId="22A29FF6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64787" id="Line 5" o:spid="_x0000_s1026" style="position:absolute;z-index:-2516561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NWPkDD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3B83DD04" w14:textId="77777777" w:rsidR="00427D40" w:rsidRPr="00AB164D" w:rsidRDefault="00427D40" w:rsidP="00427D4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rial" w:hAnsi="Arial" w:cs="Arial"/>
          <w:w w:val="115"/>
        </w:rPr>
      </w:pPr>
      <w:r w:rsidRPr="00AB164D">
        <w:rPr>
          <w:rFonts w:ascii="Arial" w:hAnsi="Arial" w:cs="Arial"/>
          <w:w w:val="115"/>
        </w:rPr>
        <w:t>Empresa</w:t>
      </w:r>
    </w:p>
    <w:p w14:paraId="4CC2C4AF" w14:textId="77777777" w:rsidR="00427D40" w:rsidRPr="00AB164D" w:rsidRDefault="00427D40" w:rsidP="00427D40">
      <w:pPr>
        <w:pStyle w:val="Corpodetexto"/>
        <w:spacing w:after="120" w:line="360" w:lineRule="auto"/>
        <w:rPr>
          <w:rFonts w:ascii="Arial" w:hAnsi="Arial" w:cs="Arial"/>
        </w:rPr>
      </w:pPr>
      <w:r w:rsidRPr="00AB164D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0" distR="0" simplePos="0" relativeHeight="251661312" behindDoc="1" locked="0" layoutInCell="1" allowOverlap="1" wp14:anchorId="53DF6CDE" wp14:editId="3D606BF2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58E445" id="Line 5" o:spid="_x0000_s1026" style="position:absolute;z-index:-25165516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H4u2Ij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5041F1D2" w14:textId="60BE287F" w:rsidR="00427D40" w:rsidRPr="00AB164D" w:rsidRDefault="00427D40" w:rsidP="00140A02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rial" w:hAnsi="Arial" w:cs="Arial"/>
        </w:rPr>
      </w:pPr>
      <w:r w:rsidRPr="00AB164D">
        <w:rPr>
          <w:rFonts w:ascii="Arial" w:hAnsi="Arial" w:cs="Arial"/>
          <w:w w:val="115"/>
        </w:rPr>
        <w:t>Empresa</w:t>
      </w:r>
    </w:p>
    <w:sectPr w:rsidR="00427D40" w:rsidRPr="00AB164D" w:rsidSect="0042462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50"/>
      <w:pgMar w:top="1418" w:right="1134" w:bottom="1418" w:left="1134" w:header="851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9E22E" w14:textId="77777777" w:rsidR="00144652" w:rsidRDefault="00144652">
      <w:r>
        <w:separator/>
      </w:r>
    </w:p>
  </w:endnote>
  <w:endnote w:type="continuationSeparator" w:id="0">
    <w:p w14:paraId="0E459FC7" w14:textId="77777777" w:rsidR="00144652" w:rsidRDefault="00144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C8374" w14:textId="77777777" w:rsidR="00385EF2" w:rsidRDefault="00385EF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D85A" w14:textId="77777777" w:rsidR="00CE7C3F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</w:p>
  <w:p w14:paraId="732BE3BC" w14:textId="77777777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Av. Alberto Braune, nº 224 – 2º Andar / Sala 212 – Centro – Nova Friburgo – RJ</w:t>
    </w:r>
  </w:p>
  <w:p w14:paraId="75CCAAD7" w14:textId="78723619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e-mail: </w:t>
    </w:r>
    <w:hyperlink r:id="rId1" w:history="1">
      <w:r w:rsidR="00385EF2" w:rsidRPr="00F538AE">
        <w:rPr>
          <w:rStyle w:val="Hyperlink"/>
          <w:rFonts w:ascii="Azo Sans Lt" w:hAnsi="Azo Sans Lt"/>
          <w:b/>
          <w:bCs/>
          <w:sz w:val="16"/>
          <w:szCs w:val="16"/>
          <w:lang w:val="pt-BR"/>
        </w:rPr>
        <w:t>licitacaopmnf@gmail.com</w:t>
      </w:r>
    </w:hyperlink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– Telefone: (22) 2523-1113</w:t>
    </w:r>
  </w:p>
  <w:p w14:paraId="49804189" w14:textId="77777777" w:rsidR="0042462B" w:rsidRPr="0042462B" w:rsidRDefault="0042462B" w:rsidP="00CE7C3F">
    <w:pPr>
      <w:pStyle w:val="Rodap"/>
      <w:jc w:val="center"/>
      <w:rPr>
        <w:b/>
        <w:bCs/>
        <w:color w:val="000000"/>
        <w:sz w:val="16"/>
        <w:szCs w:val="16"/>
        <w:lang w:val="pt-BR"/>
      </w:rPr>
    </w:pPr>
  </w:p>
  <w:p w14:paraId="76E86ABB" w14:textId="36C290A7" w:rsidR="0009398B" w:rsidRDefault="00CE7C3F" w:rsidP="0042462B">
    <w:pPr>
      <w:pStyle w:val="Rodap"/>
      <w:jc w:val="right"/>
      <w:rPr>
        <w:sz w:val="20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Página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PAGE  \* Arabic  \*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2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de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NUMPAGES \ * Arábico \ 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5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49F42" w14:textId="77777777" w:rsidR="00385EF2" w:rsidRDefault="00385EF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7E89E" w14:textId="77777777" w:rsidR="00144652" w:rsidRDefault="00144652">
      <w:r>
        <w:separator/>
      </w:r>
    </w:p>
  </w:footnote>
  <w:footnote w:type="continuationSeparator" w:id="0">
    <w:p w14:paraId="14AD662E" w14:textId="77777777" w:rsidR="00144652" w:rsidRDefault="00144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ABAAB" w14:textId="77777777" w:rsidR="00385EF2" w:rsidRDefault="00385EF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752B4" w14:textId="3F6302A2" w:rsidR="000706A1" w:rsidRDefault="00941F1D" w:rsidP="00294B42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  <w:r w:rsidRPr="00941F1D">
      <w:rPr>
        <w:rFonts w:ascii="Arial" w:hAnsi="Arial" w:cs="Arial"/>
        <w:noProof/>
        <w:color w:val="000000"/>
        <w:sz w:val="16"/>
        <w:szCs w:val="18"/>
        <w:lang w:val="pt-BR" w:eastAsia="pt-BR" w:bidi="ar-SA"/>
      </w:rPr>
      <w:drawing>
        <wp:anchor distT="0" distB="0" distL="114300" distR="114300" simplePos="0" relativeHeight="251665408" behindDoc="1" locked="0" layoutInCell="1" allowOverlap="1" wp14:anchorId="73823275" wp14:editId="2CAB6BF7">
          <wp:simplePos x="0" y="0"/>
          <wp:positionH relativeFrom="column">
            <wp:posOffset>0</wp:posOffset>
          </wp:positionH>
          <wp:positionV relativeFrom="paragraph">
            <wp:posOffset>-228041</wp:posOffset>
          </wp:positionV>
          <wp:extent cx="3262630" cy="760730"/>
          <wp:effectExtent l="0" t="0" r="0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7" t="-75" r="-17" b="-75"/>
                  <a:stretch>
                    <a:fillRect/>
                  </a:stretch>
                </pic:blipFill>
                <pic:spPr bwMode="auto">
                  <a:xfrm>
                    <a:off x="0" y="0"/>
                    <a:ext cx="3262630" cy="7607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="001B4900" w:rsidRPr="000706A1">
      <w:rPr>
        <w:rFonts w:ascii="Times New Roman" w:hAnsi="Times New Roman"/>
        <w:noProof/>
        <w:color w:val="auto"/>
        <w:sz w:val="24"/>
        <w:szCs w:val="24"/>
        <w:lang w:val="pt-BR" w:eastAsia="pt-BR" w:bidi="ar-SA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6A3ABC81" wp14:editId="15737963">
              <wp:simplePos x="0" y="0"/>
              <wp:positionH relativeFrom="column">
                <wp:posOffset>4151740</wp:posOffset>
              </wp:positionH>
              <wp:positionV relativeFrom="paragraph">
                <wp:posOffset>-223520</wp:posOffset>
              </wp:positionV>
              <wp:extent cx="1876320" cy="408388"/>
              <wp:effectExtent l="0" t="0" r="10160" b="10795"/>
              <wp:wrapNone/>
              <wp:docPr id="8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5C91F67A" w14:textId="561367CD" w:rsidR="000706A1" w:rsidRDefault="000706A1" w:rsidP="000706A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7</w:t>
                          </w:r>
                          <w:r w:rsidR="00941F1D">
                            <w:rPr>
                              <w:rFonts w:cs="Calibri"/>
                              <w:sz w:val="20"/>
                              <w:szCs w:val="20"/>
                            </w:rPr>
                            <w:t>5</w:t>
                          </w:r>
                          <w:r w:rsidR="00F819DA">
                            <w:rPr>
                              <w:rFonts w:cs="Calibri"/>
                              <w:sz w:val="20"/>
                              <w:szCs w:val="20"/>
                            </w:rPr>
                            <w:t>8</w:t>
                          </w:r>
                          <w:r w:rsidR="00941F1D">
                            <w:rPr>
                              <w:rFonts w:cs="Calibri"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/2023 </w:t>
                          </w:r>
                        </w:p>
                        <w:p w14:paraId="66A98973" w14:textId="77777777" w:rsidR="000706A1" w:rsidRDefault="000706A1" w:rsidP="000706A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3ABC81" id="Caixa de texto 6" o:spid="_x0000_s1026" style="position:absolute;margin-left:326.9pt;margin-top:-17.6pt;width:147.75pt;height:32.15pt;z-index:-251653120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" strokeweight=".26mm">
              <v:stroke joinstyle="round"/>
              <v:textbox>
                <w:txbxContent>
                  <w:p w14:paraId="5C91F67A" w14:textId="561367CD" w:rsidR="000706A1" w:rsidRDefault="000706A1" w:rsidP="000706A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7</w:t>
                    </w:r>
                    <w:r w:rsidR="00941F1D">
                      <w:rPr>
                        <w:rFonts w:cs="Calibri"/>
                        <w:sz w:val="20"/>
                        <w:szCs w:val="20"/>
                      </w:rPr>
                      <w:t>5</w:t>
                    </w:r>
                    <w:r w:rsidR="00F819DA">
                      <w:rPr>
                        <w:rFonts w:cs="Calibri"/>
                        <w:sz w:val="20"/>
                        <w:szCs w:val="20"/>
                      </w:rPr>
                      <w:t>8</w:t>
                    </w:r>
                    <w:r w:rsidR="00941F1D">
                      <w:rPr>
                        <w:rFonts w:cs="Calibri"/>
                        <w:sz w:val="20"/>
                        <w:szCs w:val="20"/>
                      </w:rPr>
                      <w:t>4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/2023 </w:t>
                    </w:r>
                  </w:p>
                  <w:p w14:paraId="66A98973" w14:textId="77777777" w:rsidR="000706A1" w:rsidRDefault="000706A1" w:rsidP="000706A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243A9" w14:textId="77777777" w:rsidR="00385EF2" w:rsidRDefault="00385EF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2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3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4" w15:restartNumberingAfterBreak="0">
    <w:nsid w:val="03296439"/>
    <w:multiLevelType w:val="hybridMultilevel"/>
    <w:tmpl w:val="A9E8CA12"/>
    <w:lvl w:ilvl="0" w:tplc="DD98CE30">
      <w:start w:val="1"/>
      <w:numFmt w:val="lowerLetter"/>
      <w:lvlText w:val="%1)"/>
      <w:lvlJc w:val="left"/>
      <w:pPr>
        <w:ind w:left="862" w:hanging="6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42" w:hanging="360"/>
      </w:pPr>
    </w:lvl>
    <w:lvl w:ilvl="2" w:tplc="0416001B" w:tentative="1">
      <w:start w:val="1"/>
      <w:numFmt w:val="lowerRoman"/>
      <w:lvlText w:val="%3."/>
      <w:lvlJc w:val="right"/>
      <w:pPr>
        <w:ind w:left="2062" w:hanging="180"/>
      </w:pPr>
    </w:lvl>
    <w:lvl w:ilvl="3" w:tplc="0416000F" w:tentative="1">
      <w:start w:val="1"/>
      <w:numFmt w:val="decimal"/>
      <w:lvlText w:val="%4."/>
      <w:lvlJc w:val="left"/>
      <w:pPr>
        <w:ind w:left="2782" w:hanging="360"/>
      </w:pPr>
    </w:lvl>
    <w:lvl w:ilvl="4" w:tplc="04160019" w:tentative="1">
      <w:start w:val="1"/>
      <w:numFmt w:val="lowerLetter"/>
      <w:lvlText w:val="%5."/>
      <w:lvlJc w:val="left"/>
      <w:pPr>
        <w:ind w:left="3502" w:hanging="360"/>
      </w:pPr>
    </w:lvl>
    <w:lvl w:ilvl="5" w:tplc="0416001B" w:tentative="1">
      <w:start w:val="1"/>
      <w:numFmt w:val="lowerRoman"/>
      <w:lvlText w:val="%6."/>
      <w:lvlJc w:val="right"/>
      <w:pPr>
        <w:ind w:left="4222" w:hanging="180"/>
      </w:pPr>
    </w:lvl>
    <w:lvl w:ilvl="6" w:tplc="0416000F" w:tentative="1">
      <w:start w:val="1"/>
      <w:numFmt w:val="decimal"/>
      <w:lvlText w:val="%7."/>
      <w:lvlJc w:val="left"/>
      <w:pPr>
        <w:ind w:left="4942" w:hanging="360"/>
      </w:pPr>
    </w:lvl>
    <w:lvl w:ilvl="7" w:tplc="04160019" w:tentative="1">
      <w:start w:val="1"/>
      <w:numFmt w:val="lowerLetter"/>
      <w:lvlText w:val="%8."/>
      <w:lvlJc w:val="left"/>
      <w:pPr>
        <w:ind w:left="5662" w:hanging="360"/>
      </w:pPr>
    </w:lvl>
    <w:lvl w:ilvl="8" w:tplc="0416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5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70864DD"/>
    <w:multiLevelType w:val="hybridMultilevel"/>
    <w:tmpl w:val="5D6C9056"/>
    <w:lvl w:ilvl="0" w:tplc="BFF8387C">
      <w:start w:val="1"/>
      <w:numFmt w:val="lowerLetter"/>
      <w:lvlText w:val="%1)"/>
      <w:lvlJc w:val="left"/>
      <w:pPr>
        <w:ind w:left="262" w:hanging="344"/>
      </w:pPr>
      <w:rPr>
        <w:rFonts w:ascii="Tahoma" w:eastAsia="Tahoma" w:hAnsi="Tahoma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7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8" w15:restartNumberingAfterBreak="0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A6327"/>
    <w:multiLevelType w:val="multilevel"/>
    <w:tmpl w:val="DC5A063A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8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1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2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3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6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7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8"/>
  </w:num>
  <w:num w:numId="5">
    <w:abstractNumId w:val="11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16"/>
  </w:num>
  <w:num w:numId="11">
    <w:abstractNumId w:val="17"/>
  </w:num>
  <w:num w:numId="12">
    <w:abstractNumId w:val="13"/>
  </w:num>
  <w:num w:numId="13">
    <w:abstractNumId w:val="9"/>
  </w:num>
  <w:num w:numId="14">
    <w:abstractNumId w:val="14"/>
  </w:num>
  <w:num w:numId="15">
    <w:abstractNumId w:val="12"/>
  </w:num>
  <w:num w:numId="16">
    <w:abstractNumId w:val="5"/>
  </w:num>
  <w:num w:numId="17">
    <w:abstractNumId w:val="15"/>
  </w:num>
  <w:num w:numId="18">
    <w:abstractNumId w:val="4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31A7D"/>
    <w:rsid w:val="00033DF7"/>
    <w:rsid w:val="000360D8"/>
    <w:rsid w:val="00046C2A"/>
    <w:rsid w:val="000565B1"/>
    <w:rsid w:val="00056811"/>
    <w:rsid w:val="000706A1"/>
    <w:rsid w:val="0007261B"/>
    <w:rsid w:val="0009398B"/>
    <w:rsid w:val="000A6D6C"/>
    <w:rsid w:val="000D67C1"/>
    <w:rsid w:val="000E7E96"/>
    <w:rsid w:val="0011110D"/>
    <w:rsid w:val="001145B4"/>
    <w:rsid w:val="00117BE2"/>
    <w:rsid w:val="001276AE"/>
    <w:rsid w:val="0013739A"/>
    <w:rsid w:val="00140A02"/>
    <w:rsid w:val="00144652"/>
    <w:rsid w:val="00151BFC"/>
    <w:rsid w:val="00174F06"/>
    <w:rsid w:val="001927EC"/>
    <w:rsid w:val="00192D93"/>
    <w:rsid w:val="001B4900"/>
    <w:rsid w:val="001B7925"/>
    <w:rsid w:val="001D3C11"/>
    <w:rsid w:val="0021069C"/>
    <w:rsid w:val="00210A6E"/>
    <w:rsid w:val="00215814"/>
    <w:rsid w:val="00222878"/>
    <w:rsid w:val="00227ABE"/>
    <w:rsid w:val="00231572"/>
    <w:rsid w:val="0025778B"/>
    <w:rsid w:val="002646B1"/>
    <w:rsid w:val="00266C64"/>
    <w:rsid w:val="00283785"/>
    <w:rsid w:val="0029067C"/>
    <w:rsid w:val="00294B42"/>
    <w:rsid w:val="002967A4"/>
    <w:rsid w:val="002C54DB"/>
    <w:rsid w:val="002D279A"/>
    <w:rsid w:val="002D4BD7"/>
    <w:rsid w:val="002D4FC5"/>
    <w:rsid w:val="002E3D03"/>
    <w:rsid w:val="0030692C"/>
    <w:rsid w:val="00325850"/>
    <w:rsid w:val="0032597E"/>
    <w:rsid w:val="00331930"/>
    <w:rsid w:val="003362CB"/>
    <w:rsid w:val="00371824"/>
    <w:rsid w:val="00385EF2"/>
    <w:rsid w:val="003A7FCD"/>
    <w:rsid w:val="003B07D1"/>
    <w:rsid w:val="003C37D5"/>
    <w:rsid w:val="003C6CAA"/>
    <w:rsid w:val="003D7933"/>
    <w:rsid w:val="003E74E9"/>
    <w:rsid w:val="003F7020"/>
    <w:rsid w:val="004025E1"/>
    <w:rsid w:val="004106B7"/>
    <w:rsid w:val="0042462B"/>
    <w:rsid w:val="00427D40"/>
    <w:rsid w:val="00456053"/>
    <w:rsid w:val="00460E4A"/>
    <w:rsid w:val="004778B7"/>
    <w:rsid w:val="00477DBE"/>
    <w:rsid w:val="00486A12"/>
    <w:rsid w:val="004946A6"/>
    <w:rsid w:val="004A60DF"/>
    <w:rsid w:val="004A66AF"/>
    <w:rsid w:val="004B3893"/>
    <w:rsid w:val="004D27CF"/>
    <w:rsid w:val="004F088D"/>
    <w:rsid w:val="00503E83"/>
    <w:rsid w:val="00524580"/>
    <w:rsid w:val="00534467"/>
    <w:rsid w:val="005364AF"/>
    <w:rsid w:val="00572FC4"/>
    <w:rsid w:val="005834A7"/>
    <w:rsid w:val="00584F37"/>
    <w:rsid w:val="005872B0"/>
    <w:rsid w:val="00587920"/>
    <w:rsid w:val="005B1825"/>
    <w:rsid w:val="005B2A1F"/>
    <w:rsid w:val="005E2256"/>
    <w:rsid w:val="005E4E7B"/>
    <w:rsid w:val="005E7711"/>
    <w:rsid w:val="0062773F"/>
    <w:rsid w:val="00636330"/>
    <w:rsid w:val="006454CC"/>
    <w:rsid w:val="0065546F"/>
    <w:rsid w:val="00676BCE"/>
    <w:rsid w:val="00686001"/>
    <w:rsid w:val="006A2FF5"/>
    <w:rsid w:val="006A6755"/>
    <w:rsid w:val="006B37AE"/>
    <w:rsid w:val="006B664E"/>
    <w:rsid w:val="006C7B2A"/>
    <w:rsid w:val="006D322B"/>
    <w:rsid w:val="006D46F6"/>
    <w:rsid w:val="006E0E27"/>
    <w:rsid w:val="0070479D"/>
    <w:rsid w:val="0072334E"/>
    <w:rsid w:val="00730275"/>
    <w:rsid w:val="00731C95"/>
    <w:rsid w:val="00762010"/>
    <w:rsid w:val="0078214C"/>
    <w:rsid w:val="007B0F20"/>
    <w:rsid w:val="007C2435"/>
    <w:rsid w:val="007E4FE8"/>
    <w:rsid w:val="007F0013"/>
    <w:rsid w:val="007F0CEA"/>
    <w:rsid w:val="007F6128"/>
    <w:rsid w:val="0080423D"/>
    <w:rsid w:val="00811BF4"/>
    <w:rsid w:val="00833D90"/>
    <w:rsid w:val="00862AE7"/>
    <w:rsid w:val="00880C5C"/>
    <w:rsid w:val="00896E85"/>
    <w:rsid w:val="008D0D8E"/>
    <w:rsid w:val="008D1550"/>
    <w:rsid w:val="008E4570"/>
    <w:rsid w:val="008F2EA3"/>
    <w:rsid w:val="00906850"/>
    <w:rsid w:val="009265AA"/>
    <w:rsid w:val="00941F1D"/>
    <w:rsid w:val="00942887"/>
    <w:rsid w:val="00945968"/>
    <w:rsid w:val="00946A09"/>
    <w:rsid w:val="009743E8"/>
    <w:rsid w:val="009876C7"/>
    <w:rsid w:val="009A3922"/>
    <w:rsid w:val="009B33D6"/>
    <w:rsid w:val="009F156C"/>
    <w:rsid w:val="009F5FE7"/>
    <w:rsid w:val="00A0088A"/>
    <w:rsid w:val="00A02818"/>
    <w:rsid w:val="00A04277"/>
    <w:rsid w:val="00A052D8"/>
    <w:rsid w:val="00A136AA"/>
    <w:rsid w:val="00A155A9"/>
    <w:rsid w:val="00A15A65"/>
    <w:rsid w:val="00A40BB9"/>
    <w:rsid w:val="00A40EF3"/>
    <w:rsid w:val="00A40F3E"/>
    <w:rsid w:val="00A53E15"/>
    <w:rsid w:val="00A64CAD"/>
    <w:rsid w:val="00A76C84"/>
    <w:rsid w:val="00A9048D"/>
    <w:rsid w:val="00A94A34"/>
    <w:rsid w:val="00AB164D"/>
    <w:rsid w:val="00AC3792"/>
    <w:rsid w:val="00AC6063"/>
    <w:rsid w:val="00AE2544"/>
    <w:rsid w:val="00AE40AF"/>
    <w:rsid w:val="00AF7A61"/>
    <w:rsid w:val="00B252DB"/>
    <w:rsid w:val="00B46FF5"/>
    <w:rsid w:val="00B56B2E"/>
    <w:rsid w:val="00B65915"/>
    <w:rsid w:val="00B93AF2"/>
    <w:rsid w:val="00BD7DF1"/>
    <w:rsid w:val="00BF1F9A"/>
    <w:rsid w:val="00C013FA"/>
    <w:rsid w:val="00C03D23"/>
    <w:rsid w:val="00C40F35"/>
    <w:rsid w:val="00C53052"/>
    <w:rsid w:val="00C60E14"/>
    <w:rsid w:val="00C73D1A"/>
    <w:rsid w:val="00C84FE9"/>
    <w:rsid w:val="00C93900"/>
    <w:rsid w:val="00CA6B5D"/>
    <w:rsid w:val="00CB7387"/>
    <w:rsid w:val="00CC55A4"/>
    <w:rsid w:val="00CE7C3F"/>
    <w:rsid w:val="00D00B6A"/>
    <w:rsid w:val="00D03088"/>
    <w:rsid w:val="00D03985"/>
    <w:rsid w:val="00D054D8"/>
    <w:rsid w:val="00D37AF7"/>
    <w:rsid w:val="00D55B0E"/>
    <w:rsid w:val="00DA41C4"/>
    <w:rsid w:val="00DA68D2"/>
    <w:rsid w:val="00DD35BD"/>
    <w:rsid w:val="00DD5F4F"/>
    <w:rsid w:val="00E01C9F"/>
    <w:rsid w:val="00E2674F"/>
    <w:rsid w:val="00E27D79"/>
    <w:rsid w:val="00E31495"/>
    <w:rsid w:val="00E4245A"/>
    <w:rsid w:val="00E71A1D"/>
    <w:rsid w:val="00E758F0"/>
    <w:rsid w:val="00E87C42"/>
    <w:rsid w:val="00E949C6"/>
    <w:rsid w:val="00E95B03"/>
    <w:rsid w:val="00EA18A7"/>
    <w:rsid w:val="00EB6462"/>
    <w:rsid w:val="00F0117C"/>
    <w:rsid w:val="00F134F9"/>
    <w:rsid w:val="00F261DA"/>
    <w:rsid w:val="00F47A7E"/>
    <w:rsid w:val="00F512BB"/>
    <w:rsid w:val="00F819DA"/>
    <w:rsid w:val="00FC1494"/>
    <w:rsid w:val="00FC20C4"/>
    <w:rsid w:val="00FC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character" w:styleId="MenoPendente">
    <w:name w:val="Unresolved Mention"/>
    <w:basedOn w:val="Fontepargpadro"/>
    <w:uiPriority w:val="99"/>
    <w:semiHidden/>
    <w:unhideWhenUsed/>
    <w:rsid w:val="004F088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5879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.gov.br/en/web/dou/-/decreto-n-11.462-de-31-de-marco-de-2023-474522036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lanalto.gov.br/ccivil_03/_Ato2019-2022/2021/Lei/L14133.ht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analto.gov.br/ccivil_03/_Ato2019-2022/2021/Lei/L14133.ht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lanalto.gov.br/ccivil_03/_Ato2019-2022/2021/Lei/L14133.htm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citacaopmnf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C98FA-E739-4519-988F-579D26FB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56</TotalTime>
  <Pages>7</Pages>
  <Words>1989</Words>
  <Characters>10742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 dia ____ de ____________________de _________, no TRIBUNAL DE CONTAS DO ESTADO DO RIO DE JANEIRO – TCE-RJ, registram-se os p</vt:lpstr>
    </vt:vector>
  </TitlesOfParts>
  <Company/>
  <LinksUpToDate>false</LinksUpToDate>
  <CharactersWithSpaces>12706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Win10</dc:creator>
  <cp:keywords/>
  <cp:lastModifiedBy>Win10</cp:lastModifiedBy>
  <cp:revision>4</cp:revision>
  <cp:lastPrinted>2023-07-06T18:35:00Z</cp:lastPrinted>
  <dcterms:created xsi:type="dcterms:W3CDTF">2023-05-10T15:01:00Z</dcterms:created>
  <dcterms:modified xsi:type="dcterms:W3CDTF">2023-07-06T18:35:00Z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